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2EF9"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34BDC074" w14:textId="7B283769"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14:paraId="6E8CEC3E" w14:textId="77777777" w:rsidR="008B543A" w:rsidRPr="005C477F" w:rsidRDefault="008B543A" w:rsidP="00F13154">
      <w:pPr>
        <w:spacing w:line="260" w:lineRule="exact"/>
        <w:jc w:val="center"/>
        <w:rPr>
          <w:rFonts w:ascii="Arial" w:hAnsi="Arial" w:cs="Arial"/>
          <w:b/>
          <w:sz w:val="22"/>
          <w:szCs w:val="22"/>
        </w:rPr>
      </w:pPr>
    </w:p>
    <w:p w14:paraId="2F4FF904"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2A10D6E9" w14:textId="125AC7F4" w:rsidR="007731AB" w:rsidRDefault="00994B52" w:rsidP="00F13154">
      <w:pPr>
        <w:pStyle w:val="Zkladntextodsazen"/>
        <w:spacing w:before="120" w:after="120" w:line="260" w:lineRule="exact"/>
        <w:jc w:val="center"/>
        <w:rPr>
          <w:rFonts w:ascii="Arial" w:hAnsi="Arial" w:cs="Arial"/>
          <w:bCs/>
          <w:sz w:val="22"/>
          <w:szCs w:val="22"/>
        </w:rPr>
      </w:pPr>
      <w:r>
        <w:rPr>
          <w:rFonts w:ascii="Arial" w:hAnsi="Arial" w:cs="Arial"/>
          <w:b/>
          <w:bCs/>
          <w:sz w:val="22"/>
          <w:szCs w:val="22"/>
        </w:rPr>
        <w:t xml:space="preserve">II/399 křiž. s </w:t>
      </w:r>
      <w:r w:rsidRPr="00994B52">
        <w:rPr>
          <w:rFonts w:ascii="Arial" w:hAnsi="Arial" w:cs="Arial"/>
          <w:b/>
          <w:bCs/>
          <w:sz w:val="22"/>
          <w:szCs w:val="22"/>
        </w:rPr>
        <w:t>III/39911 - Dalešice - křiž. s II/351</w:t>
      </w:r>
    </w:p>
    <w:p w14:paraId="631174EB" w14:textId="77777777" w:rsidR="002262AB" w:rsidRDefault="002262AB" w:rsidP="00F13154">
      <w:pPr>
        <w:pStyle w:val="Zkladntextodsazen"/>
        <w:spacing w:before="120" w:after="120" w:line="260" w:lineRule="exact"/>
        <w:jc w:val="center"/>
        <w:rPr>
          <w:rFonts w:ascii="Arial" w:hAnsi="Arial" w:cs="Arial"/>
          <w:b/>
          <w:sz w:val="22"/>
          <w:szCs w:val="22"/>
        </w:rPr>
      </w:pPr>
    </w:p>
    <w:p w14:paraId="2FBF5821"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5AA4AE06" w14:textId="77777777" w:rsidR="00392621" w:rsidRPr="005C477F" w:rsidRDefault="00392621" w:rsidP="00F13154">
      <w:pPr>
        <w:spacing w:line="260" w:lineRule="exact"/>
        <w:jc w:val="both"/>
        <w:rPr>
          <w:rFonts w:ascii="Arial" w:hAnsi="Arial" w:cs="Arial"/>
          <w:b/>
          <w:sz w:val="22"/>
          <w:szCs w:val="22"/>
        </w:rPr>
      </w:pPr>
    </w:p>
    <w:p w14:paraId="1DD21C2E" w14:textId="77777777" w:rsidR="008C0DE2" w:rsidRPr="008C0DE2"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6CA261A4" w14:textId="77777777" w:rsidR="008C0DE2" w:rsidRDefault="008C0DE2" w:rsidP="008C0DE2">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8C0DE2">
        <w:rPr>
          <w:rFonts w:ascii="Arial" w:eastAsia="MS Mincho" w:hAnsi="Arial" w:cs="Arial"/>
          <w:sz w:val="22"/>
          <w:szCs w:val="22"/>
        </w:rPr>
        <w:t xml:space="preserve">Žižkova 57, 587 33 </w:t>
      </w:r>
      <w:r w:rsidR="00392621" w:rsidRPr="008C0DE2">
        <w:rPr>
          <w:rFonts w:ascii="Arial" w:eastAsia="MS Mincho" w:hAnsi="Arial" w:cs="Arial"/>
          <w:sz w:val="22"/>
          <w:szCs w:val="22"/>
        </w:rPr>
        <w:t>Jihlava</w:t>
      </w:r>
    </w:p>
    <w:p w14:paraId="7B407737" w14:textId="77777777" w:rsidR="008C0DE2" w:rsidRDefault="00AA02D9" w:rsidP="008C0DE2">
      <w:pPr>
        <w:rPr>
          <w:rFonts w:ascii="Arial" w:eastAsia="MS Mincho" w:hAnsi="Arial" w:cs="Arial"/>
          <w:sz w:val="22"/>
          <w:szCs w:val="22"/>
        </w:rPr>
      </w:pPr>
      <w:r w:rsidRPr="008C0DE2">
        <w:rPr>
          <w:rFonts w:ascii="Arial" w:eastAsia="MS Mincho" w:hAnsi="Arial" w:cs="Arial"/>
          <w:sz w:val="22"/>
          <w:szCs w:val="22"/>
        </w:rPr>
        <w:t>zastoupený</w:t>
      </w:r>
      <w:r w:rsidR="008C0DE2">
        <w:rPr>
          <w:rFonts w:ascii="Arial" w:eastAsia="MS Mincho" w:hAnsi="Arial" w:cs="Arial"/>
          <w:sz w:val="22"/>
          <w:szCs w:val="22"/>
        </w:rPr>
        <w:t>:</w:t>
      </w:r>
      <w:r w:rsidR="008C0DE2">
        <w:rPr>
          <w:rFonts w:ascii="Arial" w:eastAsia="MS Mincho" w:hAnsi="Arial" w:cs="Arial"/>
          <w:sz w:val="22"/>
          <w:szCs w:val="22"/>
        </w:rPr>
        <w:tab/>
      </w:r>
      <w:r w:rsidR="008C0DE2">
        <w:rPr>
          <w:rFonts w:ascii="Arial" w:eastAsia="MS Mincho" w:hAnsi="Arial" w:cs="Arial"/>
          <w:sz w:val="22"/>
          <w:szCs w:val="22"/>
        </w:rPr>
        <w:tab/>
      </w:r>
      <w:r w:rsidR="008C0DE2">
        <w:rPr>
          <w:rFonts w:ascii="Arial" w:eastAsia="MS Mincho" w:hAnsi="Arial" w:cs="Arial"/>
          <w:sz w:val="22"/>
          <w:szCs w:val="22"/>
        </w:rPr>
        <w:tab/>
      </w:r>
      <w:r w:rsidR="00392621" w:rsidRPr="008C0DE2">
        <w:rPr>
          <w:rFonts w:ascii="Arial" w:eastAsia="MS Mincho" w:hAnsi="Arial" w:cs="Arial"/>
          <w:sz w:val="22"/>
          <w:szCs w:val="22"/>
        </w:rPr>
        <w:t xml:space="preserve">MUDr. Jiřím </w:t>
      </w:r>
      <w:r w:rsidR="009E36C2" w:rsidRPr="008C0DE2">
        <w:rPr>
          <w:rFonts w:ascii="Arial" w:eastAsia="MS Mincho" w:hAnsi="Arial" w:cs="Arial"/>
          <w:sz w:val="22"/>
          <w:szCs w:val="22"/>
        </w:rPr>
        <w:t>B</w:t>
      </w:r>
      <w:r w:rsidR="00392621" w:rsidRPr="008C0DE2">
        <w:rPr>
          <w:rFonts w:ascii="Arial" w:eastAsia="MS Mincho" w:hAnsi="Arial" w:cs="Arial"/>
          <w:sz w:val="22"/>
          <w:szCs w:val="22"/>
        </w:rPr>
        <w:t>ěhounkem</w:t>
      </w:r>
      <w:r w:rsidR="00EA767A" w:rsidRPr="008C0DE2">
        <w:rPr>
          <w:rFonts w:ascii="Arial" w:eastAsia="MS Mincho" w:hAnsi="Arial" w:cs="Arial"/>
          <w:sz w:val="22"/>
          <w:szCs w:val="22"/>
        </w:rPr>
        <w:t>,</w:t>
      </w:r>
      <w:r w:rsidR="008C0DE2">
        <w:rPr>
          <w:rFonts w:ascii="Arial" w:eastAsia="MS Mincho" w:hAnsi="Arial" w:cs="Arial"/>
          <w:sz w:val="22"/>
          <w:szCs w:val="22"/>
        </w:rPr>
        <w:t xml:space="preserve"> hejtmanem</w:t>
      </w:r>
    </w:p>
    <w:p w14:paraId="7AB4F351" w14:textId="5A31A6B4" w:rsidR="00EA767A" w:rsidRPr="008C0DE2" w:rsidRDefault="00EA767A" w:rsidP="008C0DE2">
      <w:pPr>
        <w:ind w:left="2835" w:hanging="2835"/>
        <w:rPr>
          <w:rFonts w:ascii="Arial" w:eastAsia="MS Mincho" w:hAnsi="Arial" w:cs="Arial"/>
          <w:sz w:val="22"/>
          <w:szCs w:val="22"/>
        </w:rPr>
      </w:pPr>
      <w:r w:rsidRPr="008C0DE2">
        <w:rPr>
          <w:rFonts w:ascii="Arial" w:eastAsia="MS Mincho" w:hAnsi="Arial" w:cs="Arial"/>
          <w:sz w:val="22"/>
          <w:szCs w:val="22"/>
        </w:rPr>
        <w:t>k podpisu smlouvy pověřen</w:t>
      </w:r>
      <w:r w:rsidR="008C0DE2">
        <w:rPr>
          <w:rFonts w:ascii="Arial" w:eastAsia="MS Mincho" w:hAnsi="Arial" w:cs="Arial"/>
          <w:sz w:val="22"/>
          <w:szCs w:val="22"/>
        </w:rPr>
        <w:t>:</w:t>
      </w:r>
      <w:r w:rsidR="008C0DE2">
        <w:rPr>
          <w:rFonts w:ascii="Arial" w:eastAsia="MS Mincho" w:hAnsi="Arial" w:cs="Arial"/>
          <w:sz w:val="22"/>
          <w:szCs w:val="22"/>
        </w:rPr>
        <w:tab/>
      </w:r>
      <w:r w:rsidRPr="008C0DE2">
        <w:rPr>
          <w:rFonts w:ascii="Arial" w:eastAsia="MS Mincho" w:hAnsi="Arial" w:cs="Arial"/>
          <w:sz w:val="22"/>
          <w:szCs w:val="22"/>
        </w:rPr>
        <w:t>Ing. Jan Hyliš, člen rady kraje pro oblast dopravy a silničního hospodářství</w:t>
      </w:r>
    </w:p>
    <w:p w14:paraId="0AE77426" w14:textId="4BC2B968" w:rsidR="007731AB" w:rsidRPr="007731AB" w:rsidRDefault="008C0DE2"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1E6F5A">
        <w:rPr>
          <w:rFonts w:ascii="Arial" w:eastAsia="MS Mincho" w:hAnsi="Arial" w:cs="Arial"/>
          <w:sz w:val="22"/>
          <w:szCs w:val="22"/>
        </w:rPr>
        <w:t xml:space="preserve">Ing. </w:t>
      </w:r>
      <w:r w:rsidR="000E566A">
        <w:rPr>
          <w:rFonts w:ascii="Arial" w:eastAsia="MS Mincho" w:hAnsi="Arial" w:cs="Arial"/>
          <w:sz w:val="22"/>
          <w:szCs w:val="22"/>
        </w:rPr>
        <w:t>Miroslav Dokulil</w:t>
      </w:r>
      <w:r w:rsidR="007731AB" w:rsidRPr="007731AB">
        <w:rPr>
          <w:rFonts w:ascii="Arial" w:eastAsia="MS Mincho" w:hAnsi="Arial" w:cs="Arial"/>
          <w:sz w:val="22"/>
          <w:szCs w:val="22"/>
        </w:rPr>
        <w:t>, Ing. Hana Matulová</w:t>
      </w:r>
    </w:p>
    <w:p w14:paraId="6C5F83E2" w14:textId="34DE55B7" w:rsidR="007731AB" w:rsidRPr="007731AB" w:rsidRDefault="008C0DE2"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14:paraId="27536A24" w14:textId="1C9FEE7A" w:rsidR="007731AB" w:rsidRPr="007731AB" w:rsidRDefault="008C0DE2"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BB2898">
        <w:rPr>
          <w:rFonts w:ascii="Arial" w:hAnsi="Arial" w:cs="Arial"/>
          <w:sz w:val="22"/>
          <w:szCs w:val="22"/>
        </w:rPr>
        <w:t>4200</w:t>
      </w:r>
      <w:r w:rsidR="00994B52">
        <w:rPr>
          <w:rFonts w:ascii="Arial" w:hAnsi="Arial" w:cs="Arial"/>
          <w:sz w:val="22"/>
          <w:szCs w:val="22"/>
        </w:rPr>
        <w:t>541643</w:t>
      </w:r>
      <w:r w:rsidR="00B1781E" w:rsidRPr="00B1781E">
        <w:rPr>
          <w:rFonts w:ascii="Arial" w:hAnsi="Arial" w:cs="Arial"/>
          <w:sz w:val="22"/>
          <w:szCs w:val="22"/>
        </w:rPr>
        <w:t>/6800</w:t>
      </w:r>
    </w:p>
    <w:p w14:paraId="461BB66D"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30325B26" w14:textId="77777777" w:rsidR="004B5275" w:rsidRPr="005C477F" w:rsidRDefault="004B5275" w:rsidP="00F13154">
      <w:pPr>
        <w:spacing w:line="260" w:lineRule="exact"/>
        <w:jc w:val="both"/>
        <w:rPr>
          <w:rFonts w:ascii="Arial" w:hAnsi="Arial" w:cs="Arial"/>
          <w:b/>
          <w:sz w:val="22"/>
          <w:szCs w:val="22"/>
        </w:rPr>
      </w:pPr>
    </w:p>
    <w:p w14:paraId="16DF9BB2"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1B64BBCE" w14:textId="77777777" w:rsidR="00392621" w:rsidRDefault="00392621" w:rsidP="00F13154">
      <w:pPr>
        <w:spacing w:line="260" w:lineRule="exact"/>
        <w:jc w:val="both"/>
        <w:rPr>
          <w:rFonts w:ascii="Arial" w:hAnsi="Arial" w:cs="Arial"/>
          <w:b/>
          <w:sz w:val="22"/>
          <w:szCs w:val="22"/>
        </w:rPr>
      </w:pPr>
    </w:p>
    <w:p w14:paraId="59878BA9" w14:textId="1E0CD3CA"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4005B993" w14:textId="5EA78A0E" w:rsidR="00AA16A2" w:rsidRDefault="008C0DE2"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36AD0B74" w14:textId="450B1278"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279D2CD2" w14:textId="54D0522B"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53CD394C"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031BFD9E" w14:textId="355F4832" w:rsidR="00AA16A2" w:rsidRPr="005C477F" w:rsidRDefault="008C0DE2"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63DD442E" w14:textId="105DF52F" w:rsidR="00AA16A2" w:rsidRPr="005C477F" w:rsidRDefault="008C0DE2"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3A8D71E1" w14:textId="77777777" w:rsidR="008F211F" w:rsidRPr="005C477F" w:rsidRDefault="008F211F" w:rsidP="00F13154">
      <w:pPr>
        <w:spacing w:line="260" w:lineRule="exact"/>
        <w:jc w:val="both"/>
        <w:rPr>
          <w:rFonts w:ascii="Arial" w:hAnsi="Arial" w:cs="Arial"/>
          <w:b/>
          <w:sz w:val="22"/>
          <w:szCs w:val="22"/>
        </w:rPr>
      </w:pPr>
    </w:p>
    <w:p w14:paraId="5F56950F" w14:textId="49DF2424"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17A155DD" w14:textId="77777777" w:rsidR="00392621" w:rsidRPr="005C477F" w:rsidRDefault="00392621" w:rsidP="00F13154">
      <w:pPr>
        <w:spacing w:line="260" w:lineRule="exact"/>
        <w:jc w:val="both"/>
        <w:rPr>
          <w:rFonts w:ascii="Arial" w:hAnsi="Arial" w:cs="Arial"/>
          <w:b/>
          <w:sz w:val="22"/>
          <w:szCs w:val="22"/>
        </w:rPr>
      </w:pPr>
    </w:p>
    <w:p w14:paraId="5FE22ABD" w14:textId="2BAE93EB"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14:paraId="110C6B4C" w14:textId="77777777" w:rsidR="00841A91" w:rsidRDefault="00841A91" w:rsidP="00F13154">
      <w:pPr>
        <w:spacing w:line="260" w:lineRule="exact"/>
        <w:jc w:val="both"/>
        <w:rPr>
          <w:rFonts w:ascii="Arial" w:hAnsi="Arial" w:cs="Arial"/>
          <w:sz w:val="22"/>
          <w:szCs w:val="22"/>
        </w:rPr>
      </w:pPr>
    </w:p>
    <w:p w14:paraId="028E79AB"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2EDE42E7" w14:textId="4130D25F" w:rsidR="006A2289" w:rsidRPr="007301D4" w:rsidRDefault="00AA02D9" w:rsidP="00994B52">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9907FC" w:rsidRPr="007301D4">
        <w:rPr>
          <w:rFonts w:ascii="Arial" w:hAnsi="Arial" w:cs="Arial"/>
          <w:sz w:val="22"/>
          <w:szCs w:val="22"/>
        </w:rPr>
        <w:t xml:space="preserve"> a na jeho účet výkon „Techni</w:t>
      </w:r>
      <w:r w:rsidR="00FC04E2">
        <w:rPr>
          <w:rFonts w:ascii="Arial" w:hAnsi="Arial" w:cs="Arial"/>
          <w:sz w:val="22"/>
          <w:szCs w:val="22"/>
        </w:rPr>
        <w:t>ckého dozoru stavebníka“ (dále též</w:t>
      </w:r>
      <w:r w:rsidR="009907FC" w:rsidRPr="007301D4">
        <w:rPr>
          <w:rFonts w:ascii="Arial" w:hAnsi="Arial" w:cs="Arial"/>
          <w:sz w:val="22"/>
          <w:szCs w:val="22"/>
        </w:rPr>
        <w:t xml:space="preserve"> </w:t>
      </w:r>
      <w:r w:rsidR="00FC04E2">
        <w:rPr>
          <w:rFonts w:ascii="Arial" w:hAnsi="Arial" w:cs="Arial"/>
          <w:sz w:val="22"/>
          <w:szCs w:val="22"/>
        </w:rPr>
        <w:t>„</w:t>
      </w:r>
      <w:r w:rsidR="009907FC" w:rsidRPr="007301D4">
        <w:rPr>
          <w:rFonts w:ascii="Arial" w:hAnsi="Arial" w:cs="Arial"/>
          <w:sz w:val="22"/>
          <w:szCs w:val="22"/>
        </w:rPr>
        <w:t>TD</w:t>
      </w:r>
      <w:r w:rsidR="00FC04E2">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994B52" w:rsidRPr="00994B52">
        <w:rPr>
          <w:rFonts w:ascii="Arial" w:hAnsi="Arial" w:cs="Arial"/>
          <w:sz w:val="22"/>
          <w:szCs w:val="22"/>
        </w:rPr>
        <w:t>II/399 křiž. s III/39911 - Dalešice - křiž. s II/351</w:t>
      </w:r>
      <w:r w:rsidR="00994B52">
        <w:rPr>
          <w:rFonts w:ascii="Arial" w:hAnsi="Arial" w:cs="Arial"/>
          <w:sz w:val="22"/>
          <w:szCs w:val="22"/>
        </w:rPr>
        <w:t xml:space="preserve"> </w:t>
      </w:r>
      <w:r w:rsidR="00994B52" w:rsidRPr="00994B52">
        <w:rPr>
          <w:rFonts w:ascii="Arial" w:hAnsi="Arial" w:cs="Arial"/>
          <w:sz w:val="22"/>
          <w:szCs w:val="22"/>
        </w:rPr>
        <w:t xml:space="preserve">dle projektové dokumentace „II/399 křiž. s III/39911 - Dalešice - křiž. s II/351“ vypracované ve stupni </w:t>
      </w:r>
      <w:r w:rsidR="00994B52">
        <w:rPr>
          <w:rFonts w:ascii="Arial" w:hAnsi="Arial" w:cs="Arial"/>
          <w:sz w:val="22"/>
          <w:szCs w:val="22"/>
        </w:rPr>
        <w:t>PDPS</w:t>
      </w:r>
      <w:r w:rsidR="00994B52" w:rsidRPr="00994B52">
        <w:rPr>
          <w:rFonts w:ascii="Arial" w:hAnsi="Arial" w:cs="Arial"/>
          <w:sz w:val="22"/>
          <w:szCs w:val="22"/>
        </w:rPr>
        <w:t xml:space="preserve"> společností Dopravně inženýrská kancelář, s.r.o., Bozděchova 1668/13a, 500 02 Hradec Králové, IČO 27466868 v lednu 2018.</w:t>
      </w:r>
    </w:p>
    <w:p w14:paraId="7421D779" w14:textId="051BCB14" w:rsidR="005064E5" w:rsidRPr="005064E5" w:rsidRDefault="005064E5" w:rsidP="005064E5">
      <w:pPr>
        <w:rPr>
          <w:rFonts w:ascii="Arial" w:hAnsi="Arial" w:cs="Arial"/>
          <w:sz w:val="22"/>
          <w:szCs w:val="22"/>
        </w:rPr>
      </w:pPr>
    </w:p>
    <w:p w14:paraId="51542EFF" w14:textId="77777777"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59BD829" w14:textId="7777777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w:t>
      </w:r>
      <w:r w:rsidR="006473B3" w:rsidRPr="005C477F">
        <w:rPr>
          <w:rFonts w:ascii="Arial" w:hAnsi="Arial" w:cs="Arial"/>
          <w:sz w:val="22"/>
          <w:szCs w:val="22"/>
        </w:rPr>
        <w:lastRenderedPageBreak/>
        <w:t xml:space="preserve">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14:paraId="66C06978" w14:textId="77777777" w:rsidR="005064E5" w:rsidRDefault="005064E5" w:rsidP="005064E5">
      <w:pPr>
        <w:pStyle w:val="Zkladntextodsazen21"/>
        <w:tabs>
          <w:tab w:val="left" w:pos="567"/>
        </w:tabs>
        <w:spacing w:line="260" w:lineRule="exact"/>
        <w:ind w:left="0" w:firstLine="0"/>
        <w:rPr>
          <w:rFonts w:ascii="Arial" w:hAnsi="Arial" w:cs="Arial"/>
          <w:sz w:val="22"/>
          <w:szCs w:val="22"/>
        </w:rPr>
      </w:pPr>
    </w:p>
    <w:p w14:paraId="7E9B12DB" w14:textId="551D88A1"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652B09">
        <w:rPr>
          <w:rFonts w:ascii="Arial" w:hAnsi="Arial"/>
          <w:b/>
          <w:sz w:val="22"/>
        </w:rPr>
        <w:t xml:space="preserve">příkazníkovi jako </w:t>
      </w:r>
      <w:r w:rsidRPr="000A3501">
        <w:rPr>
          <w:rFonts w:ascii="Arial" w:hAnsi="Arial"/>
          <w:b/>
          <w:sz w:val="22"/>
        </w:rPr>
        <w:t xml:space="preserve">autorizované osobě autorizace udělena, je </w:t>
      </w:r>
      <w:r w:rsidR="00652B09">
        <w:rPr>
          <w:rFonts w:ascii="Arial" w:hAnsi="Arial"/>
          <w:b/>
          <w:sz w:val="22"/>
        </w:rPr>
        <w:t>příkazník</w:t>
      </w:r>
      <w:r w:rsidRPr="000A3501">
        <w:rPr>
          <w:rFonts w:ascii="Arial" w:hAnsi="Arial"/>
          <w:b/>
          <w:sz w:val="22"/>
        </w:rPr>
        <w:t xml:space="preserve"> povin</w:t>
      </w:r>
      <w:r w:rsidR="00652B09">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E2F5BD7" w14:textId="77777777" w:rsidR="005064E5" w:rsidRPr="000A3501" w:rsidRDefault="005064E5" w:rsidP="005064E5">
      <w:pPr>
        <w:pStyle w:val="Zkladntextodsazen21"/>
        <w:spacing w:line="260" w:lineRule="exact"/>
        <w:ind w:left="0" w:firstLine="0"/>
        <w:rPr>
          <w:rFonts w:ascii="Arial" w:hAnsi="Arial"/>
          <w:sz w:val="22"/>
        </w:rPr>
      </w:pPr>
    </w:p>
    <w:p w14:paraId="19E2F963" w14:textId="4083E003"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uvedené ve</w:t>
      </w:r>
      <w:r w:rsidR="00015285">
        <w:rPr>
          <w:rFonts w:ascii="Arial" w:hAnsi="Arial" w:cs="Arial"/>
          <w:sz w:val="22"/>
          <w:szCs w:val="22"/>
        </w:rPr>
        <w:t> </w:t>
      </w:r>
      <w:r w:rsidR="0034345C">
        <w:rPr>
          <w:rFonts w:ascii="Arial" w:hAnsi="Arial" w:cs="Arial"/>
          <w:sz w:val="22"/>
          <w:szCs w:val="22"/>
        </w:rPr>
        <w:t>Výzvě pro podání nabídek,</w:t>
      </w:r>
      <w:r w:rsidR="0034345C" w:rsidRPr="005C477F">
        <w:rPr>
          <w:rFonts w:ascii="Arial" w:hAnsi="Arial" w:cs="Arial"/>
          <w:sz w:val="22"/>
          <w:szCs w:val="22"/>
        </w:rPr>
        <w:t xml:space="preserve"> v rámci veřejné zakázky, na jejímž základě bylo rozhodnuto o výběru nejvhodnější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14:paraId="3385F9DF" w14:textId="77777777"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14:paraId="7B6A8543" w14:textId="5B6A6918"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14:paraId="21D01425" w14:textId="77777777"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14:paraId="40875F7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24652E85"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58B66E32" w14:textId="77777777" w:rsidR="00392621" w:rsidRPr="005C477F" w:rsidRDefault="00392621" w:rsidP="00F13154">
      <w:pPr>
        <w:pStyle w:val="Zkladntextodsazen31"/>
        <w:spacing w:line="260" w:lineRule="exact"/>
        <w:ind w:left="0" w:firstLine="0"/>
        <w:rPr>
          <w:rFonts w:ascii="Arial" w:hAnsi="Arial" w:cs="Arial"/>
          <w:sz w:val="22"/>
          <w:szCs w:val="22"/>
        </w:rPr>
      </w:pPr>
    </w:p>
    <w:p w14:paraId="69AE51BF"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14:paraId="5F83079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40C6373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14:paraId="0F4033C3"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14:paraId="2D0E74F7"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1EA9F941"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79CBFE10"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21DEA8A5" w14:textId="6DD0601F"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zhotovitele o převzetí staveniště.</w:t>
      </w:r>
    </w:p>
    <w:p w14:paraId="75F88D17" w14:textId="77777777" w:rsidR="005F2D80" w:rsidRPr="005C477F" w:rsidRDefault="005F2D80" w:rsidP="00F13154">
      <w:pPr>
        <w:tabs>
          <w:tab w:val="left" w:pos="709"/>
        </w:tabs>
        <w:spacing w:line="260" w:lineRule="exact"/>
        <w:jc w:val="both"/>
        <w:rPr>
          <w:rFonts w:ascii="Arial" w:hAnsi="Arial" w:cs="Arial"/>
          <w:sz w:val="22"/>
          <w:szCs w:val="22"/>
        </w:rPr>
      </w:pPr>
    </w:p>
    <w:p w14:paraId="5B49B2AD"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3558727C"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1D2CDE82" w14:textId="5B50012E"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stavebních prací</w:t>
      </w:r>
      <w:r w:rsidR="00C03F32">
        <w:rPr>
          <w:rFonts w:ascii="Arial" w:hAnsi="Arial" w:cs="Arial"/>
          <w:sz w:val="22"/>
          <w:szCs w:val="22"/>
        </w:rPr>
        <w:t>;</w:t>
      </w:r>
    </w:p>
    <w:p w14:paraId="5D60E470" w14:textId="049089D6"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 průběžně zpracovává dokumentaci skutečného provedení stavby</w:t>
      </w:r>
      <w:r w:rsidR="00C03F32">
        <w:rPr>
          <w:rFonts w:ascii="Arial" w:hAnsi="Arial" w:cs="Arial"/>
          <w:sz w:val="22"/>
          <w:szCs w:val="22"/>
        </w:rPr>
        <w:t>;</w:t>
      </w:r>
    </w:p>
    <w:p w14:paraId="692873E7"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4FF34F3E" w14:textId="78C6C188"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týdně)</w:t>
      </w:r>
      <w:r w:rsidR="00C03F32">
        <w:rPr>
          <w:rFonts w:ascii="Arial" w:hAnsi="Arial" w:cs="Arial"/>
          <w:sz w:val="22"/>
          <w:szCs w:val="22"/>
        </w:rPr>
        <w:t>;</w:t>
      </w:r>
    </w:p>
    <w:p w14:paraId="4433CDB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12670D25"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166FF20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5FA3AE4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C03F32">
        <w:rPr>
          <w:rFonts w:ascii="Arial" w:hAnsi="Arial" w:cs="Arial"/>
          <w:sz w:val="22"/>
          <w:szCs w:val="22"/>
        </w:rPr>
        <w:t> </w:t>
      </w:r>
      <w:r w:rsidRPr="005C477F">
        <w:rPr>
          <w:rFonts w:ascii="Arial" w:hAnsi="Arial" w:cs="Arial"/>
          <w:sz w:val="22"/>
          <w:szCs w:val="22"/>
        </w:rPr>
        <w:t>projektem</w:t>
      </w:r>
      <w:r w:rsidR="00C03F32">
        <w:rPr>
          <w:rFonts w:ascii="Arial" w:hAnsi="Arial" w:cs="Arial"/>
          <w:sz w:val="22"/>
          <w:szCs w:val="22"/>
        </w:rPr>
        <w:t>;</w:t>
      </w:r>
    </w:p>
    <w:p w14:paraId="2561060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xml:space="preserve">, je přítomen kontrolním zkouškám, které provádí zhotovitel na staveništi </w:t>
      </w:r>
      <w:r w:rsidR="0071228A">
        <w:rPr>
          <w:rFonts w:ascii="Arial" w:hAnsi="Arial" w:cs="Arial"/>
          <w:sz w:val="22"/>
          <w:szCs w:val="22"/>
        </w:rPr>
        <w:t>a to v souladu se smlouvou o dílo</w:t>
      </w:r>
      <w:r w:rsidR="00C03F32">
        <w:rPr>
          <w:rFonts w:ascii="Arial" w:hAnsi="Arial" w:cs="Arial"/>
          <w:sz w:val="22"/>
          <w:szCs w:val="22"/>
        </w:rPr>
        <w:t>;</w:t>
      </w:r>
    </w:p>
    <w:p w14:paraId="1630EB2D"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6DBACC66"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14:paraId="324067F5"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6BE0E21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2D4D8BA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12F2773B" w14:textId="77777777"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14:paraId="7AD4E0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53C13E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379674A4"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220579D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471F1048"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r w:rsidR="00C03F32">
        <w:rPr>
          <w:rFonts w:ascii="Arial" w:hAnsi="Arial" w:cs="Arial"/>
          <w:sz w:val="22"/>
          <w:szCs w:val="22"/>
        </w:rPr>
        <w:t>;</w:t>
      </w:r>
    </w:p>
    <w:p w14:paraId="0DC06D54"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14:paraId="2A2EFAD2" w14:textId="77777777" w:rsidR="00392621" w:rsidRPr="005C477F" w:rsidRDefault="00392621" w:rsidP="00F13154">
      <w:pPr>
        <w:tabs>
          <w:tab w:val="left" w:pos="1417"/>
        </w:tabs>
        <w:spacing w:line="260" w:lineRule="exact"/>
        <w:jc w:val="both"/>
        <w:rPr>
          <w:rFonts w:ascii="Arial" w:hAnsi="Arial" w:cs="Arial"/>
          <w:sz w:val="22"/>
          <w:szCs w:val="22"/>
        </w:rPr>
      </w:pPr>
    </w:p>
    <w:p w14:paraId="675912D1"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5F33D588" w14:textId="35CE6890"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6293BB0A" w14:textId="50DA39BE"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0F21BE68"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1C92442C"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324DFBCA"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74C149E0"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363BF9E1"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35EE0EF8"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08C11EF5" w14:textId="4742C195"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73CD4ED4" w14:textId="6B0CD2F5" w:rsidR="00841A91" w:rsidRPr="00563C5C" w:rsidRDefault="00841A91" w:rsidP="00165631">
      <w:pPr>
        <w:suppressAutoHyphens w:val="0"/>
        <w:rPr>
          <w:sz w:val="22"/>
        </w:rPr>
      </w:pPr>
    </w:p>
    <w:p w14:paraId="26561334"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4F2B72DA" w14:textId="1B1FE59E"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32435D65"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47DB075B" w14:textId="120DF295"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02E8B3ED" w14:textId="542153DC"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t>předpoklad 0</w:t>
      </w:r>
      <w:r w:rsidR="00E72E02">
        <w:rPr>
          <w:rFonts w:ascii="Arial" w:hAnsi="Arial" w:cs="Arial"/>
          <w:sz w:val="22"/>
          <w:szCs w:val="22"/>
        </w:rPr>
        <w:t>4</w:t>
      </w:r>
      <w:r w:rsidRPr="003F1FBD">
        <w:rPr>
          <w:rFonts w:ascii="Arial" w:hAnsi="Arial" w:cs="Arial"/>
          <w:sz w:val="22"/>
          <w:szCs w:val="22"/>
        </w:rPr>
        <w:t>/2020</w:t>
      </w:r>
    </w:p>
    <w:p w14:paraId="542575C6" w14:textId="77777777" w:rsidR="003F1FBD" w:rsidRDefault="003F1FBD" w:rsidP="00563C5C">
      <w:pPr>
        <w:pStyle w:val="Zkladntextodsazen"/>
        <w:tabs>
          <w:tab w:val="left" w:pos="567"/>
        </w:tabs>
        <w:spacing w:line="260" w:lineRule="exact"/>
        <w:jc w:val="both"/>
        <w:rPr>
          <w:rFonts w:ascii="Arial" w:hAnsi="Arial" w:cs="Arial"/>
          <w:sz w:val="22"/>
          <w:szCs w:val="22"/>
        </w:rPr>
      </w:pPr>
    </w:p>
    <w:p w14:paraId="6F18DF89" w14:textId="77777777" w:rsidR="00F363D3" w:rsidRPr="00F363D3" w:rsidRDefault="00F363D3" w:rsidP="00F363D3">
      <w:pPr>
        <w:pStyle w:val="Zkladntextodsazen"/>
        <w:tabs>
          <w:tab w:val="left" w:pos="567"/>
        </w:tabs>
        <w:spacing w:line="260" w:lineRule="exact"/>
        <w:jc w:val="both"/>
        <w:rPr>
          <w:rFonts w:ascii="Arial" w:hAnsi="Arial" w:cs="Arial"/>
          <w:sz w:val="22"/>
          <w:szCs w:val="22"/>
        </w:rPr>
      </w:pPr>
      <w:r w:rsidRPr="00F363D3">
        <w:rPr>
          <w:rFonts w:ascii="Arial" w:hAnsi="Arial" w:cs="Arial"/>
          <w:sz w:val="22"/>
          <w:szCs w:val="22"/>
        </w:rPr>
        <w:t xml:space="preserve">Předčasné užívání stavby – 3. etapa (část 3A, 3B) a </w:t>
      </w:r>
    </w:p>
    <w:p w14:paraId="27087CA5" w14:textId="01796F8D" w:rsidR="00F363D3" w:rsidRDefault="00F363D3" w:rsidP="00F363D3">
      <w:pPr>
        <w:pStyle w:val="Zkladntextodsazen"/>
        <w:tabs>
          <w:tab w:val="left" w:pos="567"/>
        </w:tabs>
        <w:spacing w:line="260" w:lineRule="exact"/>
        <w:jc w:val="both"/>
        <w:rPr>
          <w:rFonts w:ascii="Arial" w:hAnsi="Arial" w:cs="Arial"/>
          <w:sz w:val="22"/>
          <w:szCs w:val="22"/>
        </w:rPr>
      </w:pPr>
      <w:r w:rsidRPr="00F363D3">
        <w:rPr>
          <w:rFonts w:ascii="Arial" w:hAnsi="Arial" w:cs="Arial"/>
          <w:sz w:val="22"/>
          <w:szCs w:val="22"/>
        </w:rPr>
        <w:t>2. etapa (část 2B, 2C)</w:t>
      </w:r>
      <w:r w:rsidR="003F1FBD">
        <w:rPr>
          <w:rFonts w:ascii="Arial" w:hAnsi="Arial" w:cs="Arial"/>
          <w:sz w:val="22"/>
          <w:szCs w:val="22"/>
        </w:rPr>
        <w:t xml:space="preserve"> </w:t>
      </w:r>
      <w:r w:rsidR="003F1FBD">
        <w:rPr>
          <w:rFonts w:ascii="Arial" w:hAnsi="Arial" w:cs="Arial"/>
          <w:sz w:val="22"/>
          <w:szCs w:val="22"/>
        </w:rPr>
        <w:tab/>
      </w:r>
      <w:r w:rsidR="003F1FBD">
        <w:rPr>
          <w:rFonts w:ascii="Arial" w:hAnsi="Arial" w:cs="Arial"/>
          <w:sz w:val="22"/>
          <w:szCs w:val="22"/>
        </w:rPr>
        <w:tab/>
      </w:r>
      <w:r w:rsidR="003F1FBD">
        <w:rPr>
          <w:rFonts w:ascii="Arial" w:hAnsi="Arial" w:cs="Arial"/>
          <w:sz w:val="22"/>
          <w:szCs w:val="22"/>
        </w:rPr>
        <w:tab/>
      </w:r>
      <w:r>
        <w:rPr>
          <w:rFonts w:ascii="Arial" w:hAnsi="Arial" w:cs="Arial"/>
          <w:sz w:val="22"/>
          <w:szCs w:val="22"/>
        </w:rPr>
        <w:tab/>
      </w:r>
      <w:r>
        <w:rPr>
          <w:rFonts w:ascii="Arial" w:hAnsi="Arial" w:cs="Arial"/>
          <w:sz w:val="22"/>
          <w:szCs w:val="22"/>
        </w:rPr>
        <w:tab/>
      </w:r>
      <w:r w:rsidR="003F1FBD" w:rsidRPr="003F1FBD">
        <w:rPr>
          <w:rFonts w:ascii="Arial" w:hAnsi="Arial" w:cs="Arial"/>
          <w:sz w:val="22"/>
          <w:szCs w:val="22"/>
        </w:rPr>
        <w:t>do 31. 10. 202</w:t>
      </w:r>
      <w:r>
        <w:rPr>
          <w:rFonts w:ascii="Arial" w:hAnsi="Arial" w:cs="Arial"/>
          <w:sz w:val="22"/>
          <w:szCs w:val="22"/>
        </w:rPr>
        <w:t>0</w:t>
      </w:r>
    </w:p>
    <w:p w14:paraId="33F1A9C1" w14:textId="77777777" w:rsidR="00F363D3" w:rsidRDefault="00F363D3" w:rsidP="00F363D3">
      <w:pPr>
        <w:pStyle w:val="Zkladntextodsazen"/>
        <w:tabs>
          <w:tab w:val="left" w:pos="567"/>
        </w:tabs>
        <w:spacing w:line="260" w:lineRule="exact"/>
        <w:jc w:val="both"/>
        <w:rPr>
          <w:rFonts w:ascii="Arial" w:hAnsi="Arial" w:cs="Arial"/>
          <w:sz w:val="22"/>
          <w:szCs w:val="22"/>
        </w:rPr>
      </w:pPr>
    </w:p>
    <w:p w14:paraId="3C5EE29E" w14:textId="77777777" w:rsidR="00F363D3" w:rsidRPr="00F363D3" w:rsidRDefault="00F363D3" w:rsidP="00F363D3">
      <w:pPr>
        <w:pStyle w:val="Zkladntextodsazen"/>
        <w:tabs>
          <w:tab w:val="left" w:pos="567"/>
        </w:tabs>
        <w:spacing w:line="260" w:lineRule="exact"/>
        <w:jc w:val="both"/>
        <w:rPr>
          <w:rFonts w:ascii="Arial" w:hAnsi="Arial" w:cs="Arial"/>
          <w:sz w:val="22"/>
          <w:szCs w:val="22"/>
        </w:rPr>
      </w:pPr>
      <w:r w:rsidRPr="00F363D3">
        <w:rPr>
          <w:rFonts w:ascii="Arial" w:hAnsi="Arial" w:cs="Arial"/>
          <w:sz w:val="22"/>
          <w:szCs w:val="22"/>
        </w:rPr>
        <w:t xml:space="preserve">Předčasné užívání stavby - 1. etapa (část 1A, 1B) a </w:t>
      </w:r>
    </w:p>
    <w:p w14:paraId="4E49CFD1" w14:textId="77DA0057" w:rsidR="003F1FBD" w:rsidRDefault="00F363D3" w:rsidP="00F363D3">
      <w:pPr>
        <w:pStyle w:val="Zkladntextodsazen"/>
        <w:tabs>
          <w:tab w:val="left" w:pos="567"/>
        </w:tabs>
        <w:spacing w:line="260" w:lineRule="exact"/>
        <w:jc w:val="both"/>
        <w:rPr>
          <w:rFonts w:ascii="Arial" w:hAnsi="Arial" w:cs="Arial"/>
          <w:sz w:val="22"/>
          <w:szCs w:val="22"/>
        </w:rPr>
      </w:pPr>
      <w:r w:rsidRPr="00F363D3">
        <w:rPr>
          <w:rFonts w:ascii="Arial" w:hAnsi="Arial" w:cs="Arial"/>
          <w:sz w:val="22"/>
          <w:szCs w:val="22"/>
        </w:rPr>
        <w:t>2. etapa (část 2A)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3F1FBD" w:rsidRPr="003F1FBD">
        <w:rPr>
          <w:rFonts w:ascii="Arial" w:hAnsi="Arial" w:cs="Arial"/>
          <w:sz w:val="22"/>
          <w:szCs w:val="22"/>
        </w:rPr>
        <w:t xml:space="preserve"> </w:t>
      </w:r>
      <w:r w:rsidRPr="003F1FBD">
        <w:rPr>
          <w:rFonts w:ascii="Arial" w:hAnsi="Arial" w:cs="Arial"/>
          <w:sz w:val="22"/>
          <w:szCs w:val="22"/>
        </w:rPr>
        <w:t>do 31. 10. 202</w:t>
      </w:r>
      <w:r>
        <w:rPr>
          <w:rFonts w:ascii="Arial" w:hAnsi="Arial" w:cs="Arial"/>
          <w:sz w:val="22"/>
          <w:szCs w:val="22"/>
        </w:rPr>
        <w:t>1</w:t>
      </w:r>
    </w:p>
    <w:p w14:paraId="5E5DBE74" w14:textId="77777777" w:rsidR="003F1FBD" w:rsidRDefault="003F1FBD" w:rsidP="003F1FBD">
      <w:pPr>
        <w:pStyle w:val="Zkladntextodsazen"/>
        <w:tabs>
          <w:tab w:val="left" w:pos="567"/>
        </w:tabs>
        <w:spacing w:line="260" w:lineRule="exact"/>
        <w:jc w:val="both"/>
        <w:rPr>
          <w:rFonts w:ascii="Arial" w:hAnsi="Arial" w:cs="Arial"/>
          <w:sz w:val="22"/>
          <w:szCs w:val="22"/>
        </w:rPr>
      </w:pPr>
    </w:p>
    <w:p w14:paraId="40CD1647" w14:textId="57CD5F6B"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Pr="003F1FBD">
        <w:rPr>
          <w:rFonts w:ascii="Arial" w:hAnsi="Arial" w:cs="Arial"/>
          <w:sz w:val="22"/>
          <w:szCs w:val="22"/>
        </w:rPr>
        <w:t xml:space="preserve">do </w:t>
      </w:r>
      <w:r w:rsidR="00E72E02">
        <w:rPr>
          <w:rFonts w:ascii="Arial" w:hAnsi="Arial" w:cs="Arial"/>
          <w:sz w:val="22"/>
          <w:szCs w:val="22"/>
        </w:rPr>
        <w:t>15</w:t>
      </w:r>
      <w:r w:rsidRPr="003F1FBD">
        <w:rPr>
          <w:rFonts w:ascii="Arial" w:hAnsi="Arial" w:cs="Arial"/>
          <w:sz w:val="22"/>
          <w:szCs w:val="22"/>
        </w:rPr>
        <w:t xml:space="preserve">. </w:t>
      </w:r>
      <w:r w:rsidR="00E72E02">
        <w:rPr>
          <w:rFonts w:ascii="Arial" w:hAnsi="Arial" w:cs="Arial"/>
          <w:sz w:val="22"/>
          <w:szCs w:val="22"/>
        </w:rPr>
        <w:t>12</w:t>
      </w:r>
      <w:r w:rsidRPr="003F1FBD">
        <w:rPr>
          <w:rFonts w:ascii="Arial" w:hAnsi="Arial" w:cs="Arial"/>
          <w:sz w:val="22"/>
          <w:szCs w:val="22"/>
        </w:rPr>
        <w:t>. 202</w:t>
      </w:r>
      <w:r w:rsidR="00994B52">
        <w:rPr>
          <w:rFonts w:ascii="Arial" w:hAnsi="Arial" w:cs="Arial"/>
          <w:sz w:val="22"/>
          <w:szCs w:val="22"/>
        </w:rPr>
        <w:t>1</w:t>
      </w:r>
    </w:p>
    <w:p w14:paraId="16DC6827" w14:textId="77777777" w:rsidR="00501065" w:rsidRPr="00501065" w:rsidRDefault="00501065" w:rsidP="00F363D3">
      <w:pPr>
        <w:pStyle w:val="Zkladntextodsazen"/>
        <w:tabs>
          <w:tab w:val="left" w:pos="567"/>
        </w:tabs>
        <w:spacing w:line="260" w:lineRule="exact"/>
        <w:jc w:val="both"/>
        <w:rPr>
          <w:rFonts w:ascii="Arial" w:hAnsi="Arial" w:cs="Arial"/>
          <w:sz w:val="22"/>
          <w:szCs w:val="22"/>
        </w:rPr>
      </w:pPr>
    </w:p>
    <w:p w14:paraId="20946926" w14:textId="0613FECD" w:rsid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V zimním období (tj. od 1. listopadu</w:t>
      </w:r>
      <w:r w:rsidR="00B3767F">
        <w:rPr>
          <w:rFonts w:ascii="Arial" w:hAnsi="Arial" w:cs="Arial"/>
          <w:sz w:val="22"/>
          <w:szCs w:val="22"/>
        </w:rPr>
        <w:t xml:space="preserve"> </w:t>
      </w:r>
      <w:r w:rsidRPr="00501065">
        <w:rPr>
          <w:rFonts w:ascii="Arial" w:hAnsi="Arial" w:cs="Arial"/>
          <w:sz w:val="22"/>
          <w:szCs w:val="22"/>
        </w:rPr>
        <w:t>do 31. března) nebudou na komunikaci prováděny žádné práce, které by bránily provozu a zimní údržbě</w:t>
      </w:r>
    </w:p>
    <w:p w14:paraId="7892AD7E" w14:textId="77777777" w:rsidR="00392621" w:rsidRPr="005C477F" w:rsidRDefault="00392621" w:rsidP="00F13154">
      <w:pPr>
        <w:pStyle w:val="Zkladntextodsazen"/>
        <w:spacing w:line="260" w:lineRule="exact"/>
        <w:jc w:val="both"/>
        <w:rPr>
          <w:rFonts w:ascii="Arial" w:hAnsi="Arial" w:cs="Arial"/>
          <w:sz w:val="22"/>
          <w:szCs w:val="22"/>
        </w:rPr>
      </w:pPr>
    </w:p>
    <w:p w14:paraId="232EA5E4" w14:textId="4ED7920F"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333870">
        <w:rPr>
          <w:rFonts w:ascii="Arial" w:hAnsi="Arial" w:cs="Arial"/>
          <w:sz w:val="22"/>
          <w:szCs w:val="22"/>
        </w:rPr>
        <w:t>12</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F363D3">
        <w:rPr>
          <w:rFonts w:ascii="Arial" w:hAnsi="Arial" w:cs="Arial"/>
          <w:sz w:val="22"/>
          <w:szCs w:val="22"/>
        </w:rPr>
        <w:t>1</w:t>
      </w:r>
      <w:r w:rsidR="007037EA">
        <w:rPr>
          <w:rFonts w:ascii="Arial" w:hAnsi="Arial" w:cs="Arial"/>
          <w:sz w:val="22"/>
          <w:szCs w:val="22"/>
        </w:rPr>
        <w:t>.</w:t>
      </w:r>
      <w:r w:rsidR="00D13471">
        <w:rPr>
          <w:rFonts w:ascii="Arial" w:hAnsi="Arial" w:cs="Arial"/>
          <w:sz w:val="22"/>
          <w:szCs w:val="22"/>
        </w:rPr>
        <w:t xml:space="preserve"> Čas plnění zahrnuje </w:t>
      </w:r>
      <w:r w:rsidR="00F363D3">
        <w:rPr>
          <w:rFonts w:ascii="Arial" w:hAnsi="Arial" w:cs="Arial"/>
          <w:sz w:val="22"/>
          <w:szCs w:val="22"/>
        </w:rPr>
        <w:t>21</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w:t>
      </w:r>
      <w:r w:rsidR="006B24F6">
        <w:rPr>
          <w:rFonts w:ascii="Arial" w:hAnsi="Arial" w:cs="Arial"/>
          <w:sz w:val="22"/>
          <w:szCs w:val="22"/>
        </w:rPr>
        <w:t> </w:t>
      </w:r>
      <w:r w:rsidR="002663B5" w:rsidRPr="002663B5">
        <w:rPr>
          <w:rFonts w:ascii="Arial" w:hAnsi="Arial" w:cs="Arial"/>
          <w:sz w:val="22"/>
          <w:szCs w:val="22"/>
        </w:rPr>
        <w:t>realizaci výstavby. V takovém případě bude úměrně snížena nebo zvýšena odměna příkazníka na</w:t>
      </w:r>
      <w:r w:rsidR="006B24F6">
        <w:rPr>
          <w:rFonts w:ascii="Arial" w:hAnsi="Arial" w:cs="Arial"/>
          <w:sz w:val="22"/>
          <w:szCs w:val="22"/>
        </w:rPr>
        <w:t> </w:t>
      </w:r>
      <w:r w:rsidR="002663B5" w:rsidRPr="002663B5">
        <w:rPr>
          <w:rFonts w:ascii="Arial" w:hAnsi="Arial" w:cs="Arial"/>
          <w:sz w:val="22"/>
          <w:szCs w:val="22"/>
        </w:rPr>
        <w:t>základě ceny za měsíční plnění.</w:t>
      </w:r>
    </w:p>
    <w:p w14:paraId="57B825C9"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14856E4F"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5DE592E8" w14:textId="6F48CB24"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8F7485" w:rsidRPr="008F7485">
        <w:rPr>
          <w:rFonts w:ascii="Arial" w:hAnsi="Arial" w:cs="Arial"/>
          <w:b/>
          <w:sz w:val="22"/>
          <w:szCs w:val="22"/>
        </w:rPr>
        <w:t>)</w:t>
      </w:r>
    </w:p>
    <w:p w14:paraId="4B41AFB0" w14:textId="77777777" w:rsidR="00660E44" w:rsidRPr="005C477F" w:rsidRDefault="00660E44" w:rsidP="00660E44">
      <w:pPr>
        <w:pStyle w:val="Zkladntextodsazen"/>
        <w:spacing w:line="260" w:lineRule="exact"/>
        <w:jc w:val="both"/>
        <w:rPr>
          <w:rFonts w:ascii="Arial" w:hAnsi="Arial" w:cs="Arial"/>
          <w:sz w:val="22"/>
          <w:szCs w:val="22"/>
        </w:rPr>
      </w:pPr>
    </w:p>
    <w:p w14:paraId="31FDD1DF" w14:textId="02E2B04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7169372B" w14:textId="45CC7FC6"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r w:rsidRPr="00AD437B">
        <w:rPr>
          <w:rFonts w:ascii="Arial" w:hAnsi="Arial" w:cs="Arial"/>
          <w:b/>
          <w:sz w:val="22"/>
          <w:szCs w:val="22"/>
        </w:rPr>
        <w:t xml:space="preserve"> Kč</w:t>
      </w:r>
    </w:p>
    <w:p w14:paraId="6C7660AF" w14:textId="0B684E43"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1468015A" w14:textId="77777777" w:rsidR="00AD437B" w:rsidRPr="00885EAF" w:rsidRDefault="00AD437B" w:rsidP="00AD437B">
      <w:pPr>
        <w:pStyle w:val="Zkladntextodsazen"/>
        <w:spacing w:line="260" w:lineRule="exact"/>
        <w:jc w:val="both"/>
        <w:rPr>
          <w:rFonts w:ascii="Arial" w:hAnsi="Arial" w:cs="Arial"/>
          <w:bCs/>
          <w:sz w:val="22"/>
          <w:szCs w:val="22"/>
        </w:rPr>
      </w:pPr>
    </w:p>
    <w:p w14:paraId="7508A332" w14:textId="6BD78F6B"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6769BCA2" w14:textId="77777777" w:rsidR="00E81457" w:rsidRDefault="00E81457" w:rsidP="00885EAF">
      <w:pPr>
        <w:pStyle w:val="Zkladntextodsazen"/>
        <w:spacing w:line="260" w:lineRule="exact"/>
        <w:jc w:val="both"/>
        <w:rPr>
          <w:rFonts w:ascii="Arial" w:hAnsi="Arial" w:cs="Arial"/>
          <w:sz w:val="22"/>
          <w:szCs w:val="22"/>
        </w:rPr>
      </w:pPr>
    </w:p>
    <w:p w14:paraId="5E767C46"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516"/>
        <w:gridCol w:w="1592"/>
        <w:gridCol w:w="1592"/>
        <w:gridCol w:w="1432"/>
        <w:gridCol w:w="1703"/>
      </w:tblGrid>
      <w:tr w:rsidR="00E121E5" w:rsidRPr="00E415A5" w14:paraId="60F59217" w14:textId="77777777"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28A7914"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5539A1B"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34BCD3C"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4E0D55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70A765B4"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47E2BE95"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47F2652E"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392073F9"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2D0DDE44" w14:textId="351A4BFC"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0814A322" w14:textId="6ED1A0E2"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1AC30D52" w14:textId="064466D6" w:rsidR="00E121E5" w:rsidRPr="00451817" w:rsidRDefault="00E121E5" w:rsidP="003D4B5D">
            <w:pPr>
              <w:jc w:val="center"/>
              <w:rPr>
                <w:rFonts w:ascii="Arial" w:hAnsi="Arial" w:cs="Arial"/>
                <w:bCs/>
              </w:rPr>
            </w:pPr>
          </w:p>
        </w:tc>
      </w:tr>
      <w:tr w:rsidR="00E121E5" w:rsidRPr="00451817" w14:paraId="24616608"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60B63205" w14:textId="77777777"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48A9C621" w14:textId="534E3931" w:rsidR="00E121E5" w:rsidRPr="00451817" w:rsidRDefault="00F363D3" w:rsidP="00333870">
            <w:pPr>
              <w:jc w:val="center"/>
              <w:rPr>
                <w:rFonts w:ascii="Arial" w:hAnsi="Arial" w:cs="Arial"/>
                <w:bCs/>
              </w:rPr>
            </w:pPr>
            <w:r>
              <w:rPr>
                <w:rFonts w:ascii="Arial" w:hAnsi="Arial" w:cs="Arial"/>
                <w:bCs/>
              </w:rPr>
              <w:t>21</w:t>
            </w:r>
          </w:p>
        </w:tc>
        <w:tc>
          <w:tcPr>
            <w:tcW w:w="809" w:type="pct"/>
            <w:tcBorders>
              <w:top w:val="dotted" w:sz="4" w:space="0" w:color="auto"/>
              <w:bottom w:val="dotted" w:sz="4" w:space="0" w:color="auto"/>
            </w:tcBorders>
            <w:shd w:val="clear" w:color="auto" w:fill="FFFFFF"/>
            <w:vAlign w:val="center"/>
          </w:tcPr>
          <w:p w14:paraId="3422B170" w14:textId="2937319D"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1FDDA2C" w14:textId="4F23BF04"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2A7A492" w14:textId="3E8FFAB2" w:rsidR="00E121E5" w:rsidRPr="00451817" w:rsidRDefault="00E121E5" w:rsidP="003D4B5D">
            <w:pPr>
              <w:jc w:val="center"/>
              <w:rPr>
                <w:rFonts w:ascii="Arial" w:hAnsi="Arial" w:cs="Arial"/>
                <w:bCs/>
              </w:rPr>
            </w:pPr>
          </w:p>
        </w:tc>
      </w:tr>
      <w:tr w:rsidR="00E121E5" w:rsidRPr="00451817" w14:paraId="205B7BF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47941773" w14:textId="77777777"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14:paraId="175468C0"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14:paraId="1C435CA7" w14:textId="2DC141A6"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5F463068" w14:textId="0EC8149E"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22BBF966" w14:textId="3738386F" w:rsidR="00E121E5" w:rsidRPr="00451817" w:rsidRDefault="00E121E5" w:rsidP="003D4B5D">
            <w:pPr>
              <w:jc w:val="center"/>
              <w:rPr>
                <w:rFonts w:ascii="Arial" w:hAnsi="Arial" w:cs="Arial"/>
                <w:bCs/>
              </w:rPr>
            </w:pPr>
          </w:p>
        </w:tc>
      </w:tr>
      <w:tr w:rsidR="00E121E5" w:rsidRPr="00E415A5" w14:paraId="3F325DE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70AECE19"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tcPr>
          <w:p w14:paraId="7D259774" w14:textId="77777777" w:rsidR="00E121E5" w:rsidRPr="00E415A5" w:rsidRDefault="00E121E5" w:rsidP="003D4B5D">
            <w:pPr>
              <w:jc w:val="center"/>
              <w:rPr>
                <w:rFonts w:ascii="Arial" w:hAnsi="Arial" w:cs="Arial"/>
                <w:b/>
                <w:bCs/>
              </w:rPr>
            </w:pPr>
          </w:p>
        </w:tc>
        <w:tc>
          <w:tcPr>
            <w:tcW w:w="809" w:type="pct"/>
            <w:tcBorders>
              <w:top w:val="dotted" w:sz="4" w:space="0" w:color="auto"/>
            </w:tcBorders>
            <w:shd w:val="clear" w:color="auto" w:fill="99CCFF"/>
            <w:vAlign w:val="center"/>
          </w:tcPr>
          <w:p w14:paraId="26303F71" w14:textId="67C77094"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14:paraId="23FEA719" w14:textId="6F59ABEB"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14:paraId="7B5D23C6" w14:textId="6135C511" w:rsidR="00E121E5" w:rsidRPr="00E415A5" w:rsidRDefault="00E121E5" w:rsidP="003D4B5D">
            <w:pPr>
              <w:jc w:val="center"/>
              <w:rPr>
                <w:rFonts w:ascii="Arial" w:hAnsi="Arial" w:cs="Arial"/>
                <w:b/>
                <w:bCs/>
              </w:rPr>
            </w:pPr>
          </w:p>
        </w:tc>
      </w:tr>
    </w:tbl>
    <w:p w14:paraId="20B46818" w14:textId="77777777" w:rsidR="00E81457" w:rsidRDefault="00E81457" w:rsidP="00885EAF">
      <w:pPr>
        <w:pStyle w:val="Zkladntextodsazen"/>
        <w:spacing w:line="260" w:lineRule="exact"/>
        <w:jc w:val="both"/>
        <w:rPr>
          <w:rFonts w:ascii="Arial" w:hAnsi="Arial" w:cs="Arial"/>
          <w:sz w:val="22"/>
          <w:szCs w:val="22"/>
        </w:rPr>
      </w:pPr>
    </w:p>
    <w:p w14:paraId="440A36F6"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56EB57D4" w14:textId="77777777" w:rsidR="004C0555" w:rsidRPr="005C477F" w:rsidRDefault="004C0555" w:rsidP="00F13154">
      <w:pPr>
        <w:pStyle w:val="Zkladntextodsazen"/>
        <w:spacing w:line="260" w:lineRule="exact"/>
        <w:jc w:val="both"/>
        <w:rPr>
          <w:rFonts w:ascii="Arial" w:hAnsi="Arial" w:cs="Arial"/>
          <w:sz w:val="22"/>
          <w:szCs w:val="22"/>
        </w:rPr>
      </w:pPr>
    </w:p>
    <w:p w14:paraId="1D953F67"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C50E94" w:rsidRPr="007737B3">
        <w:rPr>
          <w:rFonts w:ascii="Arial" w:hAnsi="Arial" w:cs="Arial"/>
          <w:sz w:val="22"/>
          <w:szCs w:val="22"/>
        </w:rPr>
        <w:t>bodu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p>
    <w:p w14:paraId="01AE0EAA" w14:textId="77777777" w:rsidR="003149F6" w:rsidRPr="005C477F" w:rsidRDefault="003149F6" w:rsidP="00F13154">
      <w:pPr>
        <w:pStyle w:val="Zkladntextodsazen"/>
        <w:spacing w:line="260" w:lineRule="exact"/>
        <w:jc w:val="both"/>
        <w:rPr>
          <w:rFonts w:ascii="Arial" w:hAnsi="Arial" w:cs="Arial"/>
          <w:sz w:val="22"/>
          <w:szCs w:val="22"/>
        </w:rPr>
      </w:pPr>
    </w:p>
    <w:p w14:paraId="0D7544BC" w14:textId="77777777"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AD437B">
        <w:rPr>
          <w:rFonts w:ascii="Arial" w:hAnsi="Arial" w:cs="Arial"/>
          <w:sz w:val="22"/>
          <w:szCs w:val="22"/>
        </w:rPr>
        <w:t xml:space="preserve">(faktur) </w:t>
      </w:r>
      <w:r w:rsidR="0083590F">
        <w:rPr>
          <w:rFonts w:ascii="Arial" w:hAnsi="Arial" w:cs="Arial"/>
          <w:sz w:val="22"/>
          <w:szCs w:val="22"/>
        </w:rPr>
        <w:t>v těchto etapách:</w:t>
      </w:r>
    </w:p>
    <w:p w14:paraId="66DAA3E2" w14:textId="77777777"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6CCDFFCC" w14:textId="30E6BAD5"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14:paraId="35DB282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339F2692" w14:textId="77777777" w:rsidR="00F22849" w:rsidRPr="00EA1E1F" w:rsidRDefault="00F22849" w:rsidP="00EA1E1F">
      <w:pPr>
        <w:rPr>
          <w:rFonts w:ascii="Arial" w:hAnsi="Arial" w:cs="Arial"/>
          <w:sz w:val="22"/>
          <w:szCs w:val="22"/>
        </w:rPr>
      </w:pPr>
    </w:p>
    <w:p w14:paraId="7B978BCC" w14:textId="4D186070" w:rsidR="005C477F" w:rsidRDefault="005C477F" w:rsidP="00F363D3">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F363D3">
        <w:rPr>
          <w:rFonts w:ascii="Arial" w:hAnsi="Arial" w:cs="Arial"/>
          <w:bCs/>
          <w:sz w:val="22"/>
          <w:szCs w:val="22"/>
        </w:rPr>
        <w:t xml:space="preserve">II/399 křiž. </w:t>
      </w:r>
      <w:r w:rsidR="00F363D3" w:rsidRPr="00F363D3">
        <w:rPr>
          <w:rFonts w:ascii="Arial" w:hAnsi="Arial" w:cs="Arial"/>
          <w:bCs/>
          <w:sz w:val="22"/>
          <w:szCs w:val="22"/>
        </w:rPr>
        <w:t>s</w:t>
      </w:r>
      <w:r w:rsidR="00F363D3">
        <w:rPr>
          <w:rFonts w:ascii="Arial" w:hAnsi="Arial" w:cs="Arial"/>
          <w:bCs/>
          <w:sz w:val="22"/>
          <w:szCs w:val="22"/>
        </w:rPr>
        <w:t> </w:t>
      </w:r>
      <w:r w:rsidR="00F363D3" w:rsidRPr="00F363D3">
        <w:rPr>
          <w:rFonts w:ascii="Arial" w:hAnsi="Arial" w:cs="Arial"/>
          <w:bCs/>
          <w:sz w:val="22"/>
          <w:szCs w:val="22"/>
        </w:rPr>
        <w:t>III/39911 - Dalešice - křiž. s II/351</w:t>
      </w:r>
      <w:r w:rsidR="0096249D" w:rsidRPr="00EA1E1F">
        <w:rPr>
          <w:rFonts w:ascii="Arial" w:hAnsi="Arial" w:cs="Arial"/>
          <w:bCs/>
          <w:sz w:val="22"/>
        </w:rPr>
        <w:t xml:space="preserve"> </w:t>
      </w:r>
      <w:r w:rsidR="00EA1E1F" w:rsidRPr="00EA1E1F">
        <w:rPr>
          <w:rFonts w:ascii="Arial" w:hAnsi="Arial" w:cs="Arial"/>
          <w:bCs/>
          <w:sz w:val="22"/>
        </w:rPr>
        <w:t>a registrační číslo projektu CZ.06.1.42/0.0/0.0/17_082/0010</w:t>
      </w:r>
      <w:r w:rsidR="00E572B5">
        <w:rPr>
          <w:rFonts w:ascii="Arial" w:hAnsi="Arial" w:cs="Arial"/>
          <w:bCs/>
          <w:sz w:val="22"/>
        </w:rPr>
        <w:t>3</w:t>
      </w:r>
      <w:r w:rsidR="00F363D3">
        <w:rPr>
          <w:rFonts w:ascii="Arial" w:hAnsi="Arial" w:cs="Arial"/>
          <w:bCs/>
          <w:sz w:val="22"/>
        </w:rPr>
        <w:t>60</w:t>
      </w:r>
      <w:r w:rsidR="00F62173" w:rsidRPr="00841A91">
        <w:rPr>
          <w:rFonts w:ascii="Arial" w:hAnsi="Arial" w:cs="Arial"/>
          <w:sz w:val="22"/>
          <w:szCs w:val="22"/>
        </w:rPr>
        <w:t>.</w:t>
      </w:r>
    </w:p>
    <w:p w14:paraId="7FDB0C5D" w14:textId="77777777" w:rsidR="005C477F" w:rsidRPr="005C477F" w:rsidRDefault="005C477F" w:rsidP="00F13154">
      <w:pPr>
        <w:pStyle w:val="Zkladntextodsazen"/>
        <w:spacing w:line="260" w:lineRule="exact"/>
        <w:jc w:val="both"/>
        <w:rPr>
          <w:rFonts w:ascii="Arial" w:hAnsi="Arial" w:cs="Arial"/>
          <w:sz w:val="22"/>
          <w:szCs w:val="22"/>
        </w:rPr>
      </w:pPr>
    </w:p>
    <w:p w14:paraId="11764459"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0128C7DA" w14:textId="77777777" w:rsidR="007037EA" w:rsidRPr="005064E5" w:rsidRDefault="007037EA" w:rsidP="005064E5">
      <w:pPr>
        <w:rPr>
          <w:rFonts w:ascii="Arial" w:hAnsi="Arial" w:cs="Arial"/>
          <w:sz w:val="22"/>
          <w:szCs w:val="22"/>
        </w:rPr>
      </w:pPr>
    </w:p>
    <w:p w14:paraId="1487AE8B" w14:textId="7D931A64"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343FD4C1" w14:textId="77777777" w:rsidR="005C477F" w:rsidRPr="005C477F" w:rsidRDefault="005C477F" w:rsidP="00F13154">
      <w:pPr>
        <w:pStyle w:val="Zkladntextodsazen"/>
        <w:spacing w:line="260" w:lineRule="exact"/>
        <w:jc w:val="both"/>
        <w:rPr>
          <w:rFonts w:ascii="Arial" w:hAnsi="Arial" w:cs="Arial"/>
          <w:sz w:val="22"/>
          <w:szCs w:val="22"/>
        </w:rPr>
      </w:pPr>
    </w:p>
    <w:p w14:paraId="0FD1AF52" w14:textId="7252B7EF"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přístup ve</w:t>
      </w:r>
      <w:r w:rsidR="006B24F6">
        <w:rPr>
          <w:rFonts w:ascii="Arial" w:hAnsi="Arial" w:cs="Arial"/>
          <w:sz w:val="22"/>
          <w:szCs w:val="22"/>
        </w:rPr>
        <w:t> </w:t>
      </w:r>
      <w:r w:rsidR="00844077">
        <w:rPr>
          <w:rFonts w:ascii="Arial" w:hAnsi="Arial" w:cs="Arial"/>
          <w:sz w:val="22"/>
          <w:szCs w:val="22"/>
        </w:rPr>
        <w:t xml:space="preserve">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7A3F8549" w14:textId="77777777" w:rsidR="003C7900" w:rsidRPr="003C7900" w:rsidRDefault="003C7900" w:rsidP="003C7900">
      <w:pPr>
        <w:pStyle w:val="Zkladntextodsazen"/>
        <w:spacing w:line="260" w:lineRule="exact"/>
        <w:jc w:val="both"/>
        <w:rPr>
          <w:rFonts w:ascii="Arial" w:hAnsi="Arial" w:cs="Arial"/>
          <w:sz w:val="22"/>
          <w:szCs w:val="22"/>
        </w:rPr>
      </w:pPr>
    </w:p>
    <w:p w14:paraId="71E935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AAF6D53" w14:textId="77777777" w:rsidR="005C477F" w:rsidRPr="005C477F" w:rsidRDefault="005C477F" w:rsidP="00F13154">
      <w:pPr>
        <w:pStyle w:val="Zkladntextodsazen"/>
        <w:spacing w:line="260" w:lineRule="exact"/>
        <w:jc w:val="both"/>
        <w:rPr>
          <w:rFonts w:ascii="Arial" w:hAnsi="Arial" w:cs="Arial"/>
          <w:sz w:val="22"/>
          <w:szCs w:val="22"/>
        </w:rPr>
      </w:pPr>
    </w:p>
    <w:p w14:paraId="5701B73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77DF4778" w14:textId="77777777" w:rsidR="005C477F" w:rsidRPr="005C477F" w:rsidRDefault="005C477F" w:rsidP="00F13154">
      <w:pPr>
        <w:pStyle w:val="Zkladntextodsazen"/>
        <w:spacing w:line="260" w:lineRule="exact"/>
        <w:jc w:val="both"/>
        <w:rPr>
          <w:rFonts w:ascii="Arial" w:hAnsi="Arial" w:cs="Arial"/>
          <w:sz w:val="22"/>
          <w:szCs w:val="22"/>
        </w:rPr>
      </w:pPr>
    </w:p>
    <w:p w14:paraId="4BC5BC28"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14:paraId="7BD02438" w14:textId="77777777" w:rsidR="005C477F" w:rsidRPr="005C477F" w:rsidRDefault="005C477F" w:rsidP="00F13154">
      <w:pPr>
        <w:pStyle w:val="Zkladntextodsazen"/>
        <w:spacing w:line="260" w:lineRule="exact"/>
        <w:jc w:val="both"/>
        <w:rPr>
          <w:rFonts w:ascii="Arial" w:hAnsi="Arial" w:cs="Arial"/>
          <w:sz w:val="22"/>
          <w:szCs w:val="22"/>
        </w:rPr>
      </w:pPr>
    </w:p>
    <w:p w14:paraId="586F6AAE" w14:textId="291EDBE5"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14:paraId="455C8920" w14:textId="77777777" w:rsidR="00C750F0" w:rsidRPr="005A444E" w:rsidRDefault="00C750F0" w:rsidP="005064E5">
      <w:pPr>
        <w:pStyle w:val="Zkladntextodsazen"/>
        <w:spacing w:line="260" w:lineRule="exact"/>
        <w:jc w:val="both"/>
        <w:rPr>
          <w:rFonts w:ascii="Arial" w:hAnsi="Arial"/>
          <w:sz w:val="22"/>
        </w:rPr>
      </w:pPr>
    </w:p>
    <w:p w14:paraId="0CCF4909"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0731956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143DF7B9" w14:textId="77777777" w:rsidR="00392621" w:rsidRPr="005C477F" w:rsidRDefault="00392621" w:rsidP="00F13154">
      <w:pPr>
        <w:pStyle w:val="Zkladntextodsazen"/>
        <w:spacing w:line="260" w:lineRule="exact"/>
        <w:jc w:val="both"/>
        <w:rPr>
          <w:rFonts w:ascii="Arial" w:hAnsi="Arial" w:cs="Arial"/>
          <w:sz w:val="22"/>
          <w:szCs w:val="22"/>
        </w:rPr>
      </w:pPr>
    </w:p>
    <w:p w14:paraId="2855437C" w14:textId="2185A18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1E927137" w14:textId="67EB7555"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35995DB7"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57ACF53E" w14:textId="77777777" w:rsidR="00392621" w:rsidRPr="005C477F" w:rsidRDefault="00392621" w:rsidP="005A444E">
      <w:pPr>
        <w:pStyle w:val="Zkladntextodsazen"/>
        <w:spacing w:line="260" w:lineRule="exact"/>
        <w:jc w:val="both"/>
        <w:rPr>
          <w:rFonts w:ascii="Arial" w:hAnsi="Arial" w:cs="Arial"/>
          <w:sz w:val="22"/>
          <w:szCs w:val="22"/>
        </w:rPr>
      </w:pPr>
    </w:p>
    <w:p w14:paraId="21493B78"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117B2C4F"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D5F91A4"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16630A3C"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5590F180" w14:textId="383BF720"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F2216C">
        <w:rPr>
          <w:rFonts w:ascii="Arial" w:hAnsi="Arial" w:cs="Arial"/>
          <w:sz w:val="22"/>
          <w:szCs w:val="22"/>
        </w:rPr>
        <w:t xml:space="preserve"> odst. </w:t>
      </w:r>
      <w:r w:rsidRPr="00841A91">
        <w:rPr>
          <w:rFonts w:ascii="Arial" w:hAnsi="Arial" w:cs="Arial"/>
          <w:sz w:val="22"/>
          <w:szCs w:val="22"/>
        </w:rPr>
        <w:t>e) zákona č. 320/2001 Sb., o finanční kontrole</w:t>
      </w:r>
      <w:r w:rsidR="00F2216C">
        <w:rPr>
          <w:rFonts w:ascii="Arial" w:hAnsi="Arial" w:cs="Arial"/>
          <w:sz w:val="22"/>
          <w:szCs w:val="22"/>
        </w:rPr>
        <w:t xml:space="preserve"> </w:t>
      </w:r>
      <w:r w:rsidR="00F2216C" w:rsidRPr="00652B09">
        <w:rPr>
          <w:rFonts w:ascii="Arial" w:hAnsi="Arial" w:cs="Arial"/>
          <w:iCs/>
          <w:sz w:val="22"/>
          <w:szCs w:val="22"/>
        </w:rPr>
        <w:t>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ve znění pozdějších předpisů</w:t>
      </w:r>
      <w:r w:rsidR="005C366B">
        <w:rPr>
          <w:rFonts w:ascii="Arial" w:hAnsi="Arial" w:cs="Arial"/>
          <w:sz w:val="22"/>
          <w:szCs w:val="22"/>
        </w:rPr>
        <w:t>,</w:t>
      </w:r>
      <w:r w:rsidR="00F64413">
        <w:rPr>
          <w:rFonts w:ascii="Arial" w:hAnsi="Arial" w:cs="Arial"/>
          <w:sz w:val="22"/>
          <w:szCs w:val="22"/>
        </w:rPr>
        <w:t xml:space="preserve">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2772F0BE" w14:textId="6D8E04CA" w:rsidR="00841A91" w:rsidRDefault="00841A91" w:rsidP="00165631">
      <w:pPr>
        <w:suppressAutoHyphens w:val="0"/>
        <w:spacing w:line="260" w:lineRule="exact"/>
        <w:rPr>
          <w:rFonts w:ascii="Arial" w:hAnsi="Arial"/>
          <w:b/>
          <w:sz w:val="22"/>
        </w:rPr>
      </w:pPr>
    </w:p>
    <w:p w14:paraId="7C5AAFB1" w14:textId="13AD5C46" w:rsidR="00F363D3" w:rsidRDefault="00F363D3" w:rsidP="00165631">
      <w:pPr>
        <w:suppressAutoHyphens w:val="0"/>
        <w:spacing w:line="260" w:lineRule="exact"/>
        <w:rPr>
          <w:rFonts w:ascii="Arial" w:hAnsi="Arial"/>
          <w:b/>
          <w:sz w:val="22"/>
        </w:rPr>
      </w:pPr>
    </w:p>
    <w:p w14:paraId="7CB9AA8A" w14:textId="77777777" w:rsidR="00F363D3" w:rsidRDefault="00F363D3" w:rsidP="00165631">
      <w:pPr>
        <w:suppressAutoHyphens w:val="0"/>
        <w:spacing w:line="260" w:lineRule="exact"/>
        <w:rPr>
          <w:rFonts w:ascii="Arial" w:hAnsi="Arial"/>
          <w:b/>
          <w:sz w:val="22"/>
        </w:rPr>
      </w:pPr>
    </w:p>
    <w:p w14:paraId="348DABF8"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3A0B1539"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5639F429"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7EE0084A" w14:textId="70014AAF"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006B24F6">
        <w:rPr>
          <w:rFonts w:ascii="Arial" w:hAnsi="Arial" w:cs="Arial"/>
          <w:sz w:val="22"/>
          <w:szCs w:val="22"/>
        </w:rPr>
        <w:t>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7C1F77C0" w14:textId="77777777" w:rsidR="00841A91" w:rsidRPr="00165631" w:rsidRDefault="00841A91" w:rsidP="00165631">
      <w:pPr>
        <w:spacing w:line="260" w:lineRule="exact"/>
        <w:rPr>
          <w:rFonts w:ascii="Arial" w:hAnsi="Arial" w:cs="Arial"/>
          <w:b/>
          <w:sz w:val="22"/>
          <w:szCs w:val="22"/>
        </w:rPr>
      </w:pPr>
    </w:p>
    <w:p w14:paraId="73AAFC63"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01A14566"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22F00F08" w14:textId="77777777" w:rsidR="009B17E5" w:rsidRPr="009B17E5" w:rsidRDefault="009B17E5" w:rsidP="009B17E5">
      <w:pPr>
        <w:pStyle w:val="Zkladntextodsazen"/>
        <w:spacing w:line="260" w:lineRule="exact"/>
        <w:jc w:val="both"/>
        <w:rPr>
          <w:rFonts w:ascii="Arial" w:hAnsi="Arial" w:cs="Arial"/>
          <w:sz w:val="22"/>
          <w:szCs w:val="22"/>
        </w:rPr>
      </w:pPr>
    </w:p>
    <w:p w14:paraId="6E7D697D"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14:paraId="5C44E5F8" w14:textId="77777777" w:rsidR="00F346AC" w:rsidRPr="005C477F" w:rsidRDefault="00F346AC" w:rsidP="00F13154">
      <w:pPr>
        <w:pStyle w:val="Zkladntextodsazen"/>
        <w:spacing w:line="260" w:lineRule="exact"/>
        <w:jc w:val="both"/>
        <w:rPr>
          <w:rFonts w:ascii="Arial" w:hAnsi="Arial" w:cs="Arial"/>
          <w:sz w:val="22"/>
        </w:rPr>
      </w:pPr>
    </w:p>
    <w:p w14:paraId="5A373F92"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148EB422" w14:textId="77777777" w:rsidR="0000132A" w:rsidRPr="005064E5" w:rsidRDefault="0000132A" w:rsidP="005064E5">
      <w:pPr>
        <w:spacing w:line="260" w:lineRule="exact"/>
        <w:rPr>
          <w:rFonts w:ascii="Arial" w:hAnsi="Arial" w:cs="Arial"/>
          <w:sz w:val="22"/>
          <w:szCs w:val="22"/>
        </w:rPr>
      </w:pPr>
    </w:p>
    <w:p w14:paraId="41A14C00"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0DC24BE" w14:textId="2760DBE0" w:rsidR="00841A91" w:rsidRPr="00165631" w:rsidRDefault="00841A91" w:rsidP="00165631">
      <w:pPr>
        <w:spacing w:line="260" w:lineRule="exact"/>
        <w:rPr>
          <w:rFonts w:ascii="Arial" w:hAnsi="Arial" w:cs="Arial"/>
          <w:b/>
          <w:sz w:val="22"/>
          <w:szCs w:val="22"/>
        </w:rPr>
      </w:pPr>
    </w:p>
    <w:p w14:paraId="3F8296FB"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FE6F986"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2AFF3118" w14:textId="24B47EBE"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w:t>
      </w:r>
      <w:r w:rsidR="006B24F6">
        <w:rPr>
          <w:rFonts w:ascii="Arial" w:hAnsi="Arial" w:cs="Arial"/>
          <w:sz w:val="22"/>
          <w:szCs w:val="22"/>
        </w:rPr>
        <w:t> </w:t>
      </w:r>
      <w:r w:rsidR="00F346AC" w:rsidRPr="005C477F">
        <w:rPr>
          <w:rFonts w:ascii="Arial" w:hAnsi="Arial" w:cs="Arial"/>
          <w:sz w:val="22"/>
          <w:szCs w:val="22"/>
        </w:rPr>
        <w:t xml:space="preserve">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14:paraId="1B0B2E07" w14:textId="232B8191"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14:paraId="16F180E3"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49EA3CBC" w14:textId="77777777" w:rsidR="00EF32E3" w:rsidRDefault="00EF32E3" w:rsidP="00165631">
      <w:pPr>
        <w:spacing w:line="260" w:lineRule="exact"/>
        <w:jc w:val="center"/>
        <w:rPr>
          <w:rFonts w:ascii="Arial" w:hAnsi="Arial" w:cs="Arial"/>
          <w:b/>
          <w:sz w:val="22"/>
          <w:szCs w:val="22"/>
        </w:rPr>
      </w:pPr>
    </w:p>
    <w:p w14:paraId="3A28E1F2"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6BE3C911"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1CA57535"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128E389D"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751EA803" w14:textId="77777777" w:rsidR="00343D1F" w:rsidRPr="005C477F" w:rsidRDefault="00343D1F" w:rsidP="00F13154">
      <w:pPr>
        <w:pStyle w:val="Zkladntextodsazen"/>
        <w:tabs>
          <w:tab w:val="left" w:pos="567"/>
        </w:tabs>
        <w:spacing w:line="260" w:lineRule="exact"/>
        <w:jc w:val="both"/>
      </w:pPr>
    </w:p>
    <w:p w14:paraId="34207825"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5CAE036C"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1AC63A3A"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41B47D71"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443D1EA2" w14:textId="5A2677DC"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821631">
        <w:rPr>
          <w:rFonts w:ascii="Arial" w:hAnsi="Arial" w:cs="Arial"/>
          <w:sz w:val="22"/>
          <w:szCs w:val="22"/>
        </w:rPr>
        <w:t>příkazce</w:t>
      </w:r>
      <w:bookmarkStart w:id="0" w:name="_GoBack"/>
      <w:bookmarkEnd w:id="0"/>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77CD0ABC" w14:textId="77777777" w:rsidR="005E599F" w:rsidRPr="005064E5" w:rsidRDefault="005E599F" w:rsidP="005064E5">
      <w:pPr>
        <w:rPr>
          <w:rFonts w:ascii="Arial" w:hAnsi="Arial" w:cs="Arial"/>
          <w:sz w:val="22"/>
          <w:szCs w:val="22"/>
        </w:rPr>
      </w:pPr>
    </w:p>
    <w:p w14:paraId="1021BEFE"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79A8D0F0" w14:textId="77777777" w:rsidR="005E599F" w:rsidRPr="005064E5" w:rsidRDefault="005E599F" w:rsidP="005064E5">
      <w:pPr>
        <w:rPr>
          <w:rFonts w:ascii="Arial" w:hAnsi="Arial" w:cs="Arial"/>
          <w:sz w:val="22"/>
          <w:szCs w:val="22"/>
        </w:rPr>
      </w:pPr>
    </w:p>
    <w:p w14:paraId="5C649001"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14:paraId="18F56A48" w14:textId="77777777" w:rsidR="00A06DA0" w:rsidRPr="005064E5" w:rsidRDefault="00A06DA0" w:rsidP="005064E5">
      <w:pPr>
        <w:rPr>
          <w:rFonts w:ascii="Arial" w:hAnsi="Arial" w:cs="Arial"/>
          <w:sz w:val="22"/>
          <w:szCs w:val="22"/>
        </w:rPr>
      </w:pPr>
    </w:p>
    <w:p w14:paraId="19FAFF8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4D2ADBA7" w14:textId="77777777" w:rsidR="00A06DA0" w:rsidRPr="005064E5" w:rsidRDefault="00A06DA0" w:rsidP="005064E5">
      <w:pPr>
        <w:rPr>
          <w:rFonts w:ascii="Arial" w:hAnsi="Arial" w:cs="Arial"/>
          <w:sz w:val="22"/>
          <w:szCs w:val="22"/>
        </w:rPr>
      </w:pPr>
    </w:p>
    <w:p w14:paraId="0039732F" w14:textId="61700D1C"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zvláštních podmínkách účinnosti některých smluv, uveřejňování těchto smluv a o registru smluv (zákon o registru smluv)</w:t>
      </w:r>
      <w:r w:rsidR="00CB54DF">
        <w:rPr>
          <w:rFonts w:ascii="Arial" w:hAnsi="Arial" w:cs="Arial"/>
          <w:sz w:val="22"/>
          <w:szCs w:val="22"/>
        </w:rPr>
        <w:t>,</w:t>
      </w:r>
      <w:r w:rsidRPr="005C1B65">
        <w:rPr>
          <w:rFonts w:ascii="Arial" w:hAnsi="Arial" w:cs="Arial"/>
          <w:sz w:val="22"/>
          <w:szCs w:val="22"/>
        </w:rPr>
        <w:t xml:space="preserve"> </w:t>
      </w:r>
      <w:r w:rsidR="00C6600E">
        <w:rPr>
          <w:rFonts w:ascii="Arial" w:hAnsi="Arial" w:cs="Arial"/>
          <w:sz w:val="22"/>
          <w:szCs w:val="22"/>
        </w:rPr>
        <w:t>ve znění pozdějších předpisů</w:t>
      </w:r>
      <w:r w:rsidR="00CB54DF">
        <w:rPr>
          <w:rFonts w:ascii="Arial" w:hAnsi="Arial" w:cs="Arial"/>
          <w:sz w:val="22"/>
          <w:szCs w:val="22"/>
        </w:rPr>
        <w:t>,</w:t>
      </w:r>
      <w:r w:rsidR="00C6600E">
        <w:rPr>
          <w:rFonts w:ascii="Arial" w:hAnsi="Arial" w:cs="Arial"/>
          <w:sz w:val="22"/>
          <w:szCs w:val="22"/>
        </w:rPr>
        <w:t xml:space="preserve">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7047990" w14:textId="77777777" w:rsidR="00392621" w:rsidRPr="005C477F" w:rsidRDefault="00392621" w:rsidP="00F13154">
      <w:pPr>
        <w:pStyle w:val="Zkladntextodsazen"/>
        <w:spacing w:line="260" w:lineRule="exact"/>
        <w:jc w:val="both"/>
        <w:rPr>
          <w:rFonts w:ascii="Arial" w:hAnsi="Arial" w:cs="Arial"/>
          <w:sz w:val="22"/>
          <w:szCs w:val="22"/>
        </w:rPr>
      </w:pPr>
    </w:p>
    <w:p w14:paraId="41B85897"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01B11127" w14:textId="72A66CA6" w:rsidR="0081335A" w:rsidRDefault="0081335A" w:rsidP="0081335A">
      <w:pPr>
        <w:pStyle w:val="Zkladntextodsazen"/>
        <w:tabs>
          <w:tab w:val="left" w:pos="567"/>
        </w:tabs>
        <w:spacing w:line="260" w:lineRule="exact"/>
        <w:jc w:val="both"/>
        <w:rPr>
          <w:rFonts w:ascii="Arial" w:hAnsi="Arial" w:cs="Arial"/>
          <w:sz w:val="22"/>
          <w:szCs w:val="22"/>
        </w:rPr>
      </w:pPr>
    </w:p>
    <w:p w14:paraId="574E882E" w14:textId="4B6194E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w:t>
      </w:r>
      <w:r w:rsidR="006B24F6">
        <w:rPr>
          <w:rFonts w:ascii="Arial" w:hAnsi="Arial" w:cs="Arial"/>
          <w:sz w:val="22"/>
          <w:szCs w:val="22"/>
        </w:rPr>
        <w:t> </w:t>
      </w:r>
      <w:r w:rsidRPr="00F85BE8">
        <w:rPr>
          <w:rFonts w:ascii="Arial" w:hAnsi="Arial" w:cs="Arial"/>
          <w:sz w:val="22"/>
          <w:szCs w:val="22"/>
        </w:rPr>
        <w:t>účetních</w:t>
      </w:r>
      <w:r w:rsidRPr="005C1B65">
        <w:rPr>
          <w:rFonts w:ascii="Arial" w:hAnsi="Arial" w:cs="Arial"/>
          <w:sz w:val="22"/>
          <w:szCs w:val="22"/>
        </w:rPr>
        <w:t xml:space="preserve"> dokladů minimálně do konce roku 2028.</w:t>
      </w:r>
    </w:p>
    <w:p w14:paraId="7ACB32FC"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06FEB6D" w14:textId="77777777"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14:paraId="40A7946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00EBBF64" w14:textId="77777777"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14:paraId="6F1A17F9" w14:textId="77777777" w:rsidR="005271B6" w:rsidRDefault="005271B6" w:rsidP="005271B6"/>
    <w:p w14:paraId="5716A895"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2193471D" w14:textId="77777777" w:rsidR="00AC3571" w:rsidRDefault="00AC3571" w:rsidP="00165631">
      <w:pPr>
        <w:pStyle w:val="Zkladntextodsazen"/>
        <w:tabs>
          <w:tab w:val="left" w:pos="5670"/>
        </w:tabs>
        <w:spacing w:line="260" w:lineRule="exact"/>
        <w:jc w:val="both"/>
        <w:rPr>
          <w:rFonts w:ascii="Arial" w:hAnsi="Arial" w:cs="Arial"/>
          <w:sz w:val="22"/>
          <w:szCs w:val="22"/>
        </w:rPr>
      </w:pPr>
    </w:p>
    <w:p w14:paraId="2A1BED57" w14:textId="77777777" w:rsidR="005064E5" w:rsidRDefault="005064E5" w:rsidP="00F13154">
      <w:pPr>
        <w:pStyle w:val="Zkladntextodsazen"/>
        <w:tabs>
          <w:tab w:val="left" w:pos="5670"/>
        </w:tabs>
        <w:spacing w:line="260" w:lineRule="exact"/>
        <w:jc w:val="both"/>
        <w:rPr>
          <w:rFonts w:ascii="Arial" w:hAnsi="Arial" w:cs="Arial"/>
          <w:sz w:val="22"/>
          <w:szCs w:val="22"/>
        </w:rPr>
      </w:pPr>
    </w:p>
    <w:p w14:paraId="0C6CF93A" w14:textId="2FA30E06"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14:paraId="4BA1D8A6" w14:textId="77777777" w:rsidR="0083590F" w:rsidRDefault="0083590F" w:rsidP="00F13154">
      <w:pPr>
        <w:pStyle w:val="Zkladntextodsazen"/>
        <w:spacing w:line="260" w:lineRule="exact"/>
        <w:jc w:val="both"/>
        <w:rPr>
          <w:rFonts w:ascii="Arial" w:hAnsi="Arial" w:cs="Arial"/>
          <w:b/>
          <w:sz w:val="22"/>
          <w:szCs w:val="22"/>
        </w:rPr>
      </w:pPr>
    </w:p>
    <w:p w14:paraId="1B012316"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09842BDD"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2E937AF4"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15ABC11C"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292F4300" w14:textId="5C8575D9" w:rsidR="002E18FC" w:rsidRPr="00165631" w:rsidRDefault="002E18FC" w:rsidP="00075B39">
      <w:pPr>
        <w:pStyle w:val="Zkladntextodsazen"/>
        <w:jc w:val="both"/>
        <w:rPr>
          <w:rFonts w:ascii="Arial" w:hAnsi="Arial" w:cs="Arial"/>
          <w:bCs/>
          <w:sz w:val="22"/>
          <w:szCs w:val="22"/>
        </w:rPr>
      </w:pPr>
    </w:p>
    <w:p w14:paraId="1BE388B5" w14:textId="77777777"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14:paraId="0300401B" w14:textId="77777777" w:rsidR="006544EA" w:rsidRDefault="006544EA" w:rsidP="006544EA">
      <w:pPr>
        <w:pStyle w:val="Zkladntextodsazen"/>
        <w:jc w:val="both"/>
        <w:rPr>
          <w:rFonts w:ascii="Arial" w:hAnsi="Arial" w:cs="Arial"/>
          <w:sz w:val="22"/>
          <w:szCs w:val="22"/>
        </w:rPr>
      </w:pPr>
      <w:r>
        <w:rPr>
          <w:rFonts w:ascii="Arial" w:hAnsi="Arial" w:cs="Arial"/>
          <w:sz w:val="22"/>
          <w:szCs w:val="22"/>
        </w:rPr>
        <w:t>člen rady kraje pro oblast</w:t>
      </w:r>
      <w:r w:rsidR="004F64FB">
        <w:rPr>
          <w:rFonts w:ascii="Arial" w:hAnsi="Arial" w:cs="Arial"/>
          <w:sz w:val="22"/>
          <w:szCs w:val="22"/>
        </w:rPr>
        <w:t xml:space="preserve"> dopravy</w:t>
      </w:r>
      <w:r>
        <w:rPr>
          <w:rFonts w:ascii="Arial" w:hAnsi="Arial" w:cs="Arial"/>
          <w:sz w:val="22"/>
          <w:szCs w:val="22"/>
        </w:rPr>
        <w:t xml:space="preserve"> </w:t>
      </w:r>
    </w:p>
    <w:p w14:paraId="3BA7EFB3" w14:textId="77777777" w:rsidR="00F2059F" w:rsidRPr="00951C80" w:rsidRDefault="006544EA" w:rsidP="004F64FB">
      <w:pPr>
        <w:pStyle w:val="Zkladntextodsazen"/>
        <w:jc w:val="both"/>
        <w:rPr>
          <w:rFonts w:ascii="Arial" w:hAnsi="Arial" w:cs="Arial"/>
          <w:bCs/>
          <w:sz w:val="22"/>
          <w:szCs w:val="22"/>
        </w:rPr>
      </w:pPr>
      <w:r w:rsidRPr="005A444E">
        <w:rPr>
          <w:rFonts w:ascii="Arial" w:hAnsi="Arial"/>
          <w:spacing w:val="-4"/>
          <w:sz w:val="22"/>
        </w:rPr>
        <w:lastRenderedPageBreak/>
        <w:t>a silničního hospodářství</w:t>
      </w:r>
      <w:r w:rsidR="00185CF6">
        <w:rPr>
          <w:rFonts w:ascii="Arial" w:hAnsi="Arial" w:cs="Arial"/>
          <w:bCs/>
          <w:sz w:val="22"/>
          <w:szCs w:val="22"/>
        </w:rPr>
        <w:tab/>
      </w:r>
    </w:p>
    <w:sectPr w:rsidR="00F2059F" w:rsidRPr="00951C80" w:rsidSect="009E2727">
      <w:footerReference w:type="default" r:id="rId8"/>
      <w:headerReference w:type="first" r:id="rId9"/>
      <w:footnotePr>
        <w:pos w:val="beneathText"/>
      </w:footnotePr>
      <w:pgSz w:w="11907" w:h="16839" w:code="9"/>
      <w:pgMar w:top="1247" w:right="1021" w:bottom="1247"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CA70F" w14:textId="77777777" w:rsidR="00247290" w:rsidRDefault="00247290">
      <w:r>
        <w:separator/>
      </w:r>
    </w:p>
  </w:endnote>
  <w:endnote w:type="continuationSeparator" w:id="0">
    <w:p w14:paraId="4C1BB902" w14:textId="77777777" w:rsidR="00247290" w:rsidRDefault="00247290">
      <w:r>
        <w:continuationSeparator/>
      </w:r>
    </w:p>
  </w:endnote>
  <w:endnote w:type="continuationNotice" w:id="1">
    <w:p w14:paraId="20B8F470" w14:textId="77777777" w:rsidR="00247290" w:rsidRDefault="00247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0E3C" w14:textId="6D48F4B5" w:rsidR="0083590F" w:rsidRDefault="0083590F" w:rsidP="00215361">
    <w:pPr>
      <w:pStyle w:val="Zpat"/>
      <w:jc w:val="center"/>
    </w:pPr>
    <w:r>
      <w:t xml:space="preserve">Strana </w:t>
    </w:r>
    <w:r>
      <w:fldChar w:fldCharType="begin"/>
    </w:r>
    <w:r>
      <w:instrText xml:space="preserve"> PAGE </w:instrText>
    </w:r>
    <w:r>
      <w:fldChar w:fldCharType="separate"/>
    </w:r>
    <w:r w:rsidR="00821631">
      <w:rPr>
        <w:noProof/>
      </w:rPr>
      <w:t>8</w:t>
    </w:r>
    <w:r>
      <w:fldChar w:fldCharType="end"/>
    </w:r>
    <w:r>
      <w:t xml:space="preserve"> (celkem </w:t>
    </w:r>
    <w:r w:rsidR="001D7736">
      <w:rPr>
        <w:noProof/>
      </w:rPr>
      <w:fldChar w:fldCharType="begin"/>
    </w:r>
    <w:r w:rsidR="001D7736">
      <w:rPr>
        <w:noProof/>
      </w:rPr>
      <w:instrText xml:space="preserve"> NUMPAGES </w:instrText>
    </w:r>
    <w:r w:rsidR="001D7736">
      <w:rPr>
        <w:noProof/>
      </w:rPr>
      <w:fldChar w:fldCharType="separate"/>
    </w:r>
    <w:r w:rsidR="00821631">
      <w:rPr>
        <w:noProof/>
      </w:rPr>
      <w:t>8</w:t>
    </w:r>
    <w:r w:rsidR="001D773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2C9FB" w14:textId="77777777" w:rsidR="00247290" w:rsidRDefault="00247290">
      <w:r>
        <w:separator/>
      </w:r>
    </w:p>
  </w:footnote>
  <w:footnote w:type="continuationSeparator" w:id="0">
    <w:p w14:paraId="7BC2CD29" w14:textId="77777777" w:rsidR="00247290" w:rsidRDefault="00247290">
      <w:r>
        <w:continuationSeparator/>
      </w:r>
    </w:p>
  </w:footnote>
  <w:footnote w:type="continuationNotice" w:id="1">
    <w:p w14:paraId="3736C932" w14:textId="77777777" w:rsidR="00247290" w:rsidRDefault="002472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77F7" w14:textId="2E5D5C55"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7E42E3F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6730857F" w14:textId="77777777" w:rsidR="00003393" w:rsidRPr="00327EA5" w:rsidRDefault="00003393" w:rsidP="00757C0D">
    <w:pPr>
      <w:pStyle w:val="Zhlav"/>
      <w:rPr>
        <w:rFonts w:ascii="Arial" w:hAnsi="Arial" w:cs="Arial"/>
        <w:sz w:val="18"/>
        <w:szCs w:val="18"/>
      </w:rPr>
    </w:pPr>
  </w:p>
  <w:p w14:paraId="4B7E4243"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125FF"/>
    <w:rsid w:val="0001289C"/>
    <w:rsid w:val="00015285"/>
    <w:rsid w:val="00015E63"/>
    <w:rsid w:val="00016A8D"/>
    <w:rsid w:val="00060801"/>
    <w:rsid w:val="0006285B"/>
    <w:rsid w:val="00066E1D"/>
    <w:rsid w:val="00070108"/>
    <w:rsid w:val="00075B39"/>
    <w:rsid w:val="00077C08"/>
    <w:rsid w:val="00077FC8"/>
    <w:rsid w:val="00080BD5"/>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530"/>
    <w:rsid w:val="000B6D0C"/>
    <w:rsid w:val="000B717E"/>
    <w:rsid w:val="000B7A5F"/>
    <w:rsid w:val="000D5DFF"/>
    <w:rsid w:val="000E566A"/>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54A"/>
    <w:rsid w:val="001669DA"/>
    <w:rsid w:val="00185CF6"/>
    <w:rsid w:val="001A35DE"/>
    <w:rsid w:val="001A5A22"/>
    <w:rsid w:val="001C7CE9"/>
    <w:rsid w:val="001D7736"/>
    <w:rsid w:val="001E6F5A"/>
    <w:rsid w:val="001F09D0"/>
    <w:rsid w:val="001F4C5F"/>
    <w:rsid w:val="002018D0"/>
    <w:rsid w:val="002043F7"/>
    <w:rsid w:val="00207839"/>
    <w:rsid w:val="00215361"/>
    <w:rsid w:val="00225EFF"/>
    <w:rsid w:val="002262AB"/>
    <w:rsid w:val="00226C5B"/>
    <w:rsid w:val="00232774"/>
    <w:rsid w:val="00236C00"/>
    <w:rsid w:val="00240646"/>
    <w:rsid w:val="002419F9"/>
    <w:rsid w:val="00246F5D"/>
    <w:rsid w:val="00247290"/>
    <w:rsid w:val="00250ACB"/>
    <w:rsid w:val="00251506"/>
    <w:rsid w:val="0025157C"/>
    <w:rsid w:val="002663B5"/>
    <w:rsid w:val="00267EDD"/>
    <w:rsid w:val="00270D48"/>
    <w:rsid w:val="0027123D"/>
    <w:rsid w:val="002729AE"/>
    <w:rsid w:val="00273CAD"/>
    <w:rsid w:val="00291FE0"/>
    <w:rsid w:val="00295FB3"/>
    <w:rsid w:val="002A6CEC"/>
    <w:rsid w:val="002A7328"/>
    <w:rsid w:val="002B171A"/>
    <w:rsid w:val="002B2387"/>
    <w:rsid w:val="002C322C"/>
    <w:rsid w:val="002C48E7"/>
    <w:rsid w:val="002C491C"/>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33870"/>
    <w:rsid w:val="0034345C"/>
    <w:rsid w:val="00343D1F"/>
    <w:rsid w:val="00354B3E"/>
    <w:rsid w:val="00356977"/>
    <w:rsid w:val="00363FE3"/>
    <w:rsid w:val="00366296"/>
    <w:rsid w:val="00367106"/>
    <w:rsid w:val="00367AA0"/>
    <w:rsid w:val="00371A6A"/>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1FBD"/>
    <w:rsid w:val="003F2D01"/>
    <w:rsid w:val="003F3567"/>
    <w:rsid w:val="00400875"/>
    <w:rsid w:val="0040398A"/>
    <w:rsid w:val="00405707"/>
    <w:rsid w:val="00412D4A"/>
    <w:rsid w:val="004207BD"/>
    <w:rsid w:val="004335B8"/>
    <w:rsid w:val="00435FB1"/>
    <w:rsid w:val="004367F0"/>
    <w:rsid w:val="00437C2F"/>
    <w:rsid w:val="004517EA"/>
    <w:rsid w:val="00456256"/>
    <w:rsid w:val="00460D5B"/>
    <w:rsid w:val="00463257"/>
    <w:rsid w:val="00483688"/>
    <w:rsid w:val="004A6D7C"/>
    <w:rsid w:val="004B5275"/>
    <w:rsid w:val="004B630A"/>
    <w:rsid w:val="004C0555"/>
    <w:rsid w:val="004C28A2"/>
    <w:rsid w:val="004C3201"/>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2413"/>
    <w:rsid w:val="00563C5C"/>
    <w:rsid w:val="00573151"/>
    <w:rsid w:val="0057766B"/>
    <w:rsid w:val="00580164"/>
    <w:rsid w:val="00583332"/>
    <w:rsid w:val="0058750A"/>
    <w:rsid w:val="005A20E2"/>
    <w:rsid w:val="005A444E"/>
    <w:rsid w:val="005B0E26"/>
    <w:rsid w:val="005B5570"/>
    <w:rsid w:val="005C0337"/>
    <w:rsid w:val="005C113F"/>
    <w:rsid w:val="005C366B"/>
    <w:rsid w:val="005C477F"/>
    <w:rsid w:val="005C6CDD"/>
    <w:rsid w:val="005D3DF3"/>
    <w:rsid w:val="005E3625"/>
    <w:rsid w:val="005E599F"/>
    <w:rsid w:val="005F2D80"/>
    <w:rsid w:val="005F3845"/>
    <w:rsid w:val="005F401A"/>
    <w:rsid w:val="0060639C"/>
    <w:rsid w:val="00621311"/>
    <w:rsid w:val="00622DE1"/>
    <w:rsid w:val="006243A9"/>
    <w:rsid w:val="00630210"/>
    <w:rsid w:val="006413F5"/>
    <w:rsid w:val="006418A4"/>
    <w:rsid w:val="006473B3"/>
    <w:rsid w:val="00652B09"/>
    <w:rsid w:val="00653F40"/>
    <w:rsid w:val="006544EA"/>
    <w:rsid w:val="00660E44"/>
    <w:rsid w:val="00662459"/>
    <w:rsid w:val="00671467"/>
    <w:rsid w:val="0067745A"/>
    <w:rsid w:val="00677904"/>
    <w:rsid w:val="00680A9D"/>
    <w:rsid w:val="0068471B"/>
    <w:rsid w:val="006946BF"/>
    <w:rsid w:val="0069689E"/>
    <w:rsid w:val="006A05D2"/>
    <w:rsid w:val="006A2289"/>
    <w:rsid w:val="006A52EB"/>
    <w:rsid w:val="006A56F6"/>
    <w:rsid w:val="006B24F6"/>
    <w:rsid w:val="006C635F"/>
    <w:rsid w:val="006D02EB"/>
    <w:rsid w:val="006D0F6E"/>
    <w:rsid w:val="006D1F46"/>
    <w:rsid w:val="006D455F"/>
    <w:rsid w:val="006D567F"/>
    <w:rsid w:val="006D72BB"/>
    <w:rsid w:val="006F0194"/>
    <w:rsid w:val="006F040D"/>
    <w:rsid w:val="006F1BE7"/>
    <w:rsid w:val="006F508A"/>
    <w:rsid w:val="006F5D8B"/>
    <w:rsid w:val="00701605"/>
    <w:rsid w:val="00701CE7"/>
    <w:rsid w:val="007037EA"/>
    <w:rsid w:val="007100DC"/>
    <w:rsid w:val="0071228A"/>
    <w:rsid w:val="00712F3C"/>
    <w:rsid w:val="00714A74"/>
    <w:rsid w:val="00722B0C"/>
    <w:rsid w:val="00724AAA"/>
    <w:rsid w:val="00727AC3"/>
    <w:rsid w:val="007301D4"/>
    <w:rsid w:val="00733E4C"/>
    <w:rsid w:val="0073619B"/>
    <w:rsid w:val="00741324"/>
    <w:rsid w:val="00745F02"/>
    <w:rsid w:val="007465AD"/>
    <w:rsid w:val="00757C0D"/>
    <w:rsid w:val="00762D5D"/>
    <w:rsid w:val="007660F8"/>
    <w:rsid w:val="00770C3F"/>
    <w:rsid w:val="007731AB"/>
    <w:rsid w:val="007737B3"/>
    <w:rsid w:val="00773DF1"/>
    <w:rsid w:val="007741E1"/>
    <w:rsid w:val="007768FE"/>
    <w:rsid w:val="007800DD"/>
    <w:rsid w:val="00784257"/>
    <w:rsid w:val="0078505C"/>
    <w:rsid w:val="00795524"/>
    <w:rsid w:val="00797824"/>
    <w:rsid w:val="007A0D9F"/>
    <w:rsid w:val="007A673A"/>
    <w:rsid w:val="007A73B8"/>
    <w:rsid w:val="007C1572"/>
    <w:rsid w:val="007C1931"/>
    <w:rsid w:val="007C2A2F"/>
    <w:rsid w:val="007D0AF7"/>
    <w:rsid w:val="007D2790"/>
    <w:rsid w:val="007D52CC"/>
    <w:rsid w:val="007E0409"/>
    <w:rsid w:val="007E2094"/>
    <w:rsid w:val="007F3882"/>
    <w:rsid w:val="007F4D8D"/>
    <w:rsid w:val="007F5CF8"/>
    <w:rsid w:val="00806EF9"/>
    <w:rsid w:val="00811624"/>
    <w:rsid w:val="0081335A"/>
    <w:rsid w:val="00821631"/>
    <w:rsid w:val="00825F71"/>
    <w:rsid w:val="00830556"/>
    <w:rsid w:val="00831549"/>
    <w:rsid w:val="0083590F"/>
    <w:rsid w:val="00836495"/>
    <w:rsid w:val="00840BD9"/>
    <w:rsid w:val="00841A91"/>
    <w:rsid w:val="00842515"/>
    <w:rsid w:val="00844077"/>
    <w:rsid w:val="00864AA1"/>
    <w:rsid w:val="00864E9C"/>
    <w:rsid w:val="00870C1D"/>
    <w:rsid w:val="0087352F"/>
    <w:rsid w:val="00885EAF"/>
    <w:rsid w:val="008911A7"/>
    <w:rsid w:val="008A23A6"/>
    <w:rsid w:val="008A6FDE"/>
    <w:rsid w:val="008B497A"/>
    <w:rsid w:val="008B543A"/>
    <w:rsid w:val="008C0DE2"/>
    <w:rsid w:val="008C2348"/>
    <w:rsid w:val="008F211F"/>
    <w:rsid w:val="008F38EA"/>
    <w:rsid w:val="008F7485"/>
    <w:rsid w:val="0090230A"/>
    <w:rsid w:val="0090617B"/>
    <w:rsid w:val="0091224F"/>
    <w:rsid w:val="00914D06"/>
    <w:rsid w:val="0091550C"/>
    <w:rsid w:val="0091629E"/>
    <w:rsid w:val="00925B87"/>
    <w:rsid w:val="009267A4"/>
    <w:rsid w:val="00930E39"/>
    <w:rsid w:val="00935B8A"/>
    <w:rsid w:val="00951C80"/>
    <w:rsid w:val="00951DF6"/>
    <w:rsid w:val="0095760F"/>
    <w:rsid w:val="00960F66"/>
    <w:rsid w:val="0096249D"/>
    <w:rsid w:val="00964C58"/>
    <w:rsid w:val="0096586A"/>
    <w:rsid w:val="0096649F"/>
    <w:rsid w:val="00966ACD"/>
    <w:rsid w:val="009748A7"/>
    <w:rsid w:val="0098075F"/>
    <w:rsid w:val="009851C0"/>
    <w:rsid w:val="00986A6F"/>
    <w:rsid w:val="009907FC"/>
    <w:rsid w:val="009938BB"/>
    <w:rsid w:val="00994ADE"/>
    <w:rsid w:val="00994B52"/>
    <w:rsid w:val="009A1B72"/>
    <w:rsid w:val="009A2BA6"/>
    <w:rsid w:val="009B17E5"/>
    <w:rsid w:val="009B2792"/>
    <w:rsid w:val="009B5A9A"/>
    <w:rsid w:val="009B5C05"/>
    <w:rsid w:val="009B7EB6"/>
    <w:rsid w:val="009C3E14"/>
    <w:rsid w:val="009C77F2"/>
    <w:rsid w:val="009D203C"/>
    <w:rsid w:val="009D6879"/>
    <w:rsid w:val="009E26C3"/>
    <w:rsid w:val="009E2727"/>
    <w:rsid w:val="009E36C2"/>
    <w:rsid w:val="009F359F"/>
    <w:rsid w:val="009F7509"/>
    <w:rsid w:val="009F7D0C"/>
    <w:rsid w:val="00A017B1"/>
    <w:rsid w:val="00A041DE"/>
    <w:rsid w:val="00A06DA0"/>
    <w:rsid w:val="00A07442"/>
    <w:rsid w:val="00A11916"/>
    <w:rsid w:val="00A2209C"/>
    <w:rsid w:val="00A329E7"/>
    <w:rsid w:val="00A3734F"/>
    <w:rsid w:val="00A45774"/>
    <w:rsid w:val="00A479E6"/>
    <w:rsid w:val="00A47F6D"/>
    <w:rsid w:val="00A65EC4"/>
    <w:rsid w:val="00A66FC0"/>
    <w:rsid w:val="00A75D34"/>
    <w:rsid w:val="00A80818"/>
    <w:rsid w:val="00A82D84"/>
    <w:rsid w:val="00A838AC"/>
    <w:rsid w:val="00A92B0D"/>
    <w:rsid w:val="00A96622"/>
    <w:rsid w:val="00A97512"/>
    <w:rsid w:val="00AA02D9"/>
    <w:rsid w:val="00AA0CDF"/>
    <w:rsid w:val="00AA100A"/>
    <w:rsid w:val="00AA16A2"/>
    <w:rsid w:val="00AA50F1"/>
    <w:rsid w:val="00AA5720"/>
    <w:rsid w:val="00AA7A5F"/>
    <w:rsid w:val="00AB3049"/>
    <w:rsid w:val="00AC3571"/>
    <w:rsid w:val="00AC35E0"/>
    <w:rsid w:val="00AC4C65"/>
    <w:rsid w:val="00AD437B"/>
    <w:rsid w:val="00AD43C7"/>
    <w:rsid w:val="00AD7A6F"/>
    <w:rsid w:val="00AE20F7"/>
    <w:rsid w:val="00B042C6"/>
    <w:rsid w:val="00B04B12"/>
    <w:rsid w:val="00B116FF"/>
    <w:rsid w:val="00B16843"/>
    <w:rsid w:val="00B169F5"/>
    <w:rsid w:val="00B1781E"/>
    <w:rsid w:val="00B22F93"/>
    <w:rsid w:val="00B30E33"/>
    <w:rsid w:val="00B37259"/>
    <w:rsid w:val="00B3767F"/>
    <w:rsid w:val="00B51BE6"/>
    <w:rsid w:val="00B57DB3"/>
    <w:rsid w:val="00B60ACF"/>
    <w:rsid w:val="00B64241"/>
    <w:rsid w:val="00B65206"/>
    <w:rsid w:val="00B67CA9"/>
    <w:rsid w:val="00B97F1C"/>
    <w:rsid w:val="00BB2898"/>
    <w:rsid w:val="00BC072C"/>
    <w:rsid w:val="00BC5821"/>
    <w:rsid w:val="00BD09B8"/>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754F"/>
    <w:rsid w:val="00C6600E"/>
    <w:rsid w:val="00C746AF"/>
    <w:rsid w:val="00C750F0"/>
    <w:rsid w:val="00CA345E"/>
    <w:rsid w:val="00CB432C"/>
    <w:rsid w:val="00CB54DF"/>
    <w:rsid w:val="00CB7B9C"/>
    <w:rsid w:val="00CC409E"/>
    <w:rsid w:val="00CE4652"/>
    <w:rsid w:val="00CF380D"/>
    <w:rsid w:val="00CF470E"/>
    <w:rsid w:val="00CF6ADB"/>
    <w:rsid w:val="00CF6F37"/>
    <w:rsid w:val="00CF7E94"/>
    <w:rsid w:val="00D107EF"/>
    <w:rsid w:val="00D13471"/>
    <w:rsid w:val="00D2083D"/>
    <w:rsid w:val="00D233B9"/>
    <w:rsid w:val="00D27458"/>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B041C"/>
    <w:rsid w:val="00DB76F6"/>
    <w:rsid w:val="00DC2CA5"/>
    <w:rsid w:val="00DC3915"/>
    <w:rsid w:val="00DC439D"/>
    <w:rsid w:val="00DC5897"/>
    <w:rsid w:val="00DC6E88"/>
    <w:rsid w:val="00DE5CE8"/>
    <w:rsid w:val="00DE6B4C"/>
    <w:rsid w:val="00DF0D4A"/>
    <w:rsid w:val="00DF366D"/>
    <w:rsid w:val="00DF4D87"/>
    <w:rsid w:val="00DF4E56"/>
    <w:rsid w:val="00DF70B5"/>
    <w:rsid w:val="00E00041"/>
    <w:rsid w:val="00E121E5"/>
    <w:rsid w:val="00E15AF4"/>
    <w:rsid w:val="00E168B6"/>
    <w:rsid w:val="00E213FC"/>
    <w:rsid w:val="00E270AD"/>
    <w:rsid w:val="00E320B8"/>
    <w:rsid w:val="00E33B3F"/>
    <w:rsid w:val="00E43440"/>
    <w:rsid w:val="00E4465F"/>
    <w:rsid w:val="00E45380"/>
    <w:rsid w:val="00E51867"/>
    <w:rsid w:val="00E56412"/>
    <w:rsid w:val="00E572B5"/>
    <w:rsid w:val="00E67CBB"/>
    <w:rsid w:val="00E71190"/>
    <w:rsid w:val="00E72E02"/>
    <w:rsid w:val="00E77CBE"/>
    <w:rsid w:val="00E804E8"/>
    <w:rsid w:val="00E81457"/>
    <w:rsid w:val="00E852E4"/>
    <w:rsid w:val="00E96370"/>
    <w:rsid w:val="00E97D3A"/>
    <w:rsid w:val="00EA1E1F"/>
    <w:rsid w:val="00EA767A"/>
    <w:rsid w:val="00EB4535"/>
    <w:rsid w:val="00EB7C58"/>
    <w:rsid w:val="00EC52A7"/>
    <w:rsid w:val="00ED76C7"/>
    <w:rsid w:val="00EF32E3"/>
    <w:rsid w:val="00EF4EDF"/>
    <w:rsid w:val="00F00407"/>
    <w:rsid w:val="00F0133B"/>
    <w:rsid w:val="00F13154"/>
    <w:rsid w:val="00F2059F"/>
    <w:rsid w:val="00F2216C"/>
    <w:rsid w:val="00F22849"/>
    <w:rsid w:val="00F241F4"/>
    <w:rsid w:val="00F246CB"/>
    <w:rsid w:val="00F3223D"/>
    <w:rsid w:val="00F33E39"/>
    <w:rsid w:val="00F346AC"/>
    <w:rsid w:val="00F363D3"/>
    <w:rsid w:val="00F37D54"/>
    <w:rsid w:val="00F420C3"/>
    <w:rsid w:val="00F4437B"/>
    <w:rsid w:val="00F53E9D"/>
    <w:rsid w:val="00F62173"/>
    <w:rsid w:val="00F64413"/>
    <w:rsid w:val="00F72C87"/>
    <w:rsid w:val="00F85BE8"/>
    <w:rsid w:val="00F94973"/>
    <w:rsid w:val="00F979F0"/>
    <w:rsid w:val="00FA52C7"/>
    <w:rsid w:val="00FB14A8"/>
    <w:rsid w:val="00FB6F68"/>
    <w:rsid w:val="00FC04E2"/>
    <w:rsid w:val="00FC1583"/>
    <w:rsid w:val="00FD0B71"/>
    <w:rsid w:val="00FD44D4"/>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1D4A2214"/>
  <w15:docId w15:val="{8031B4EC-C6EF-4207-AA7C-883028A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2709F-F31A-4175-BBCC-8DE108D4F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8</Pages>
  <Words>2944</Words>
  <Characters>17372</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12</cp:revision>
  <cp:lastPrinted>2019-04-17T07:56:00Z</cp:lastPrinted>
  <dcterms:created xsi:type="dcterms:W3CDTF">2019-11-19T11:30:00Z</dcterms:created>
  <dcterms:modified xsi:type="dcterms:W3CDTF">2020-02-03T14:22:00Z</dcterms:modified>
</cp:coreProperties>
</file>